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2E53CD" w14:textId="443A79FC" w:rsidR="00B13DB6" w:rsidRPr="002F4785" w:rsidRDefault="00B13DB6" w:rsidP="00B13DB6">
      <w:pPr>
        <w:jc w:val="right"/>
        <w:rPr>
          <w:rFonts w:cs="Arial"/>
          <w:b/>
          <w:sz w:val="18"/>
          <w:szCs w:val="18"/>
        </w:rPr>
      </w:pPr>
      <w:r w:rsidRPr="002F4785">
        <w:rPr>
          <w:rFonts w:cs="Arial"/>
          <w:b/>
          <w:sz w:val="18"/>
          <w:szCs w:val="18"/>
        </w:rPr>
        <w:t xml:space="preserve">Załącznik nr 1 do zapytania cenowego </w:t>
      </w:r>
    </w:p>
    <w:p w14:paraId="2A51A322" w14:textId="77777777" w:rsidR="00B13DB6" w:rsidRDefault="000845D5" w:rsidP="00B13DB6">
      <w:pPr>
        <w:jc w:val="center"/>
        <w:rPr>
          <w:rFonts w:cs="Arial"/>
          <w:b/>
          <w:bCs/>
          <w:szCs w:val="20"/>
        </w:rPr>
      </w:pPr>
      <w:r>
        <w:rPr>
          <w:rFonts w:cs="Arial"/>
          <w:b/>
          <w:bCs/>
          <w:szCs w:val="20"/>
          <w:lang w:eastAsia="ar-SA"/>
        </w:rPr>
        <w:t>Formularz ofertowy</w:t>
      </w:r>
      <w:r w:rsidR="00D46008">
        <w:rPr>
          <w:rFonts w:cs="Arial"/>
          <w:b/>
          <w:bCs/>
          <w:szCs w:val="20"/>
          <w:lang w:eastAsia="ar-SA"/>
        </w:rPr>
        <w:t xml:space="preserve"> na</w:t>
      </w:r>
    </w:p>
    <w:p w14:paraId="18EC2A04" w14:textId="77777777" w:rsidR="00CB5B2C" w:rsidRPr="00EF5570" w:rsidRDefault="00CB5B2C" w:rsidP="00CB5B2C">
      <w:pPr>
        <w:spacing w:after="0" w:line="23" w:lineRule="atLeast"/>
        <w:jc w:val="center"/>
        <w:rPr>
          <w:rFonts w:cs="Arial"/>
          <w:b/>
          <w:szCs w:val="20"/>
        </w:rPr>
      </w:pPr>
      <w:r w:rsidRPr="00EF5570">
        <w:rPr>
          <w:rFonts w:cs="Arial"/>
          <w:b/>
          <w:szCs w:val="20"/>
        </w:rPr>
        <w:t>„Świadczenie usługi cateringowej polegającej na codziennym przygotowaniu zestawów obiadowych dla wychowanków</w:t>
      </w:r>
      <w:r>
        <w:rPr>
          <w:rFonts w:cs="Arial"/>
          <w:b/>
          <w:szCs w:val="20"/>
        </w:rPr>
        <w:t xml:space="preserve"> w</w:t>
      </w:r>
      <w:r w:rsidRPr="00EF5570">
        <w:rPr>
          <w:rFonts w:cs="Arial"/>
          <w:b/>
          <w:szCs w:val="20"/>
        </w:rPr>
        <w:t xml:space="preserve"> </w:t>
      </w:r>
      <w:r w:rsidRPr="00EF5570">
        <w:rPr>
          <w:b/>
          <w:szCs w:val="20"/>
        </w:rPr>
        <w:t>Placówce Opiekuńczo – Wychowawczej ,,</w:t>
      </w:r>
      <w:r>
        <w:rPr>
          <w:b/>
          <w:szCs w:val="20"/>
        </w:rPr>
        <w:t>Dom dla Dzieci” w Radomiu</w:t>
      </w:r>
      <w:r w:rsidRPr="00EF5570">
        <w:rPr>
          <w:b/>
          <w:szCs w:val="20"/>
        </w:rPr>
        <w:t xml:space="preserve">, </w:t>
      </w:r>
      <w:r w:rsidRPr="00EF5570">
        <w:rPr>
          <w:b/>
          <w:szCs w:val="20"/>
        </w:rPr>
        <w:br/>
        <w:t xml:space="preserve">ul. </w:t>
      </w:r>
      <w:r>
        <w:rPr>
          <w:b/>
          <w:szCs w:val="20"/>
        </w:rPr>
        <w:t>Różana 23A</w:t>
      </w:r>
      <w:r w:rsidRPr="00EF5570">
        <w:rPr>
          <w:rFonts w:cs="Arial"/>
          <w:b/>
          <w:szCs w:val="20"/>
        </w:rPr>
        <w:t>, 26-600 Radom</w:t>
      </w:r>
      <w:r>
        <w:rPr>
          <w:rFonts w:cs="Arial"/>
          <w:b/>
          <w:szCs w:val="20"/>
        </w:rPr>
        <w:t xml:space="preserve"> w okresie od dnia 01.01.202</w:t>
      </w:r>
      <w:r w:rsidR="00DB7BD6">
        <w:rPr>
          <w:rFonts w:cs="Arial"/>
          <w:b/>
          <w:szCs w:val="20"/>
        </w:rPr>
        <w:t>6</w:t>
      </w:r>
      <w:r>
        <w:rPr>
          <w:rFonts w:cs="Arial"/>
          <w:b/>
          <w:szCs w:val="20"/>
        </w:rPr>
        <w:t xml:space="preserve"> roku do dnia 3</w:t>
      </w:r>
      <w:r w:rsidR="00846105">
        <w:rPr>
          <w:rFonts w:cs="Arial"/>
          <w:b/>
          <w:szCs w:val="20"/>
        </w:rPr>
        <w:t>1</w:t>
      </w:r>
      <w:r>
        <w:rPr>
          <w:rFonts w:cs="Arial"/>
          <w:b/>
          <w:szCs w:val="20"/>
        </w:rPr>
        <w:t>.</w:t>
      </w:r>
      <w:r w:rsidR="00846105">
        <w:rPr>
          <w:rFonts w:cs="Arial"/>
          <w:b/>
          <w:szCs w:val="20"/>
        </w:rPr>
        <w:t>12</w:t>
      </w:r>
      <w:r>
        <w:rPr>
          <w:rFonts w:cs="Arial"/>
          <w:b/>
          <w:szCs w:val="20"/>
        </w:rPr>
        <w:t>.202</w:t>
      </w:r>
      <w:r w:rsidR="00DB7BD6">
        <w:rPr>
          <w:rFonts w:cs="Arial"/>
          <w:b/>
          <w:szCs w:val="20"/>
        </w:rPr>
        <w:t>6</w:t>
      </w:r>
      <w:r>
        <w:rPr>
          <w:rFonts w:cs="Arial"/>
          <w:b/>
          <w:szCs w:val="20"/>
        </w:rPr>
        <w:t xml:space="preserve"> roku</w:t>
      </w:r>
      <w:r w:rsidRPr="00EF5570">
        <w:rPr>
          <w:rFonts w:cs="Arial"/>
          <w:b/>
          <w:szCs w:val="20"/>
        </w:rPr>
        <w:t>”</w:t>
      </w:r>
    </w:p>
    <w:p w14:paraId="3714AD0D" w14:textId="77777777" w:rsidR="00B13DB6" w:rsidRDefault="00B13DB6" w:rsidP="00B13DB6">
      <w:pPr>
        <w:spacing w:after="0" w:line="23" w:lineRule="atLeast"/>
      </w:pPr>
    </w:p>
    <w:tbl>
      <w:tblPr>
        <w:tblW w:w="10027" w:type="dxa"/>
        <w:jc w:val="center"/>
        <w:tblLayout w:type="fixed"/>
        <w:tblLook w:val="04A0" w:firstRow="1" w:lastRow="0" w:firstColumn="1" w:lastColumn="0" w:noHBand="0" w:noVBand="1"/>
      </w:tblPr>
      <w:tblGrid>
        <w:gridCol w:w="3513"/>
        <w:gridCol w:w="6514"/>
      </w:tblGrid>
      <w:tr w:rsidR="00B13DB6" w14:paraId="71321B94" w14:textId="77777777" w:rsidTr="00C23BFB">
        <w:trPr>
          <w:trHeight w:val="1603"/>
          <w:jc w:val="center"/>
        </w:trPr>
        <w:tc>
          <w:tcPr>
            <w:tcW w:w="3513" w:type="dxa"/>
            <w:tcBorders>
              <w:top w:val="single" w:sz="4" w:space="0" w:color="000000"/>
              <w:left w:val="single" w:sz="4" w:space="0" w:color="000000"/>
              <w:bottom w:val="single" w:sz="4" w:space="0" w:color="000000"/>
              <w:right w:val="single" w:sz="4" w:space="0" w:color="000000"/>
            </w:tcBorders>
            <w:vAlign w:val="center"/>
          </w:tcPr>
          <w:p w14:paraId="2F3F9E25" w14:textId="77777777" w:rsidR="00B13DB6" w:rsidRDefault="00B13DB6" w:rsidP="00F81937">
            <w:pPr>
              <w:pStyle w:val="NumPar1"/>
              <w:widowControl w:val="0"/>
              <w:numPr>
                <w:ilvl w:val="0"/>
                <w:numId w:val="0"/>
              </w:numPr>
              <w:tabs>
                <w:tab w:val="left" w:pos="708"/>
              </w:tabs>
              <w:spacing w:line="276" w:lineRule="auto"/>
              <w:ind w:left="850" w:hanging="850"/>
              <w:jc w:val="left"/>
              <w:rPr>
                <w:rFonts w:ascii="Arial" w:hAnsi="Arial" w:cs="Arial"/>
                <w:szCs w:val="20"/>
              </w:rPr>
            </w:pPr>
            <w:r>
              <w:rPr>
                <w:rFonts w:ascii="Arial" w:hAnsi="Arial" w:cs="Arial"/>
                <w:szCs w:val="20"/>
              </w:rPr>
              <w:t>Pełna nazwa firmy</w:t>
            </w:r>
          </w:p>
        </w:tc>
        <w:tc>
          <w:tcPr>
            <w:tcW w:w="6514" w:type="dxa"/>
            <w:tcBorders>
              <w:top w:val="single" w:sz="4" w:space="0" w:color="000000"/>
              <w:left w:val="single" w:sz="4" w:space="0" w:color="000000"/>
              <w:bottom w:val="single" w:sz="4" w:space="0" w:color="000000"/>
              <w:right w:val="single" w:sz="4" w:space="0" w:color="000000"/>
            </w:tcBorders>
          </w:tcPr>
          <w:p w14:paraId="36A2C3CA" w14:textId="77777777" w:rsidR="00B13DB6" w:rsidRDefault="00B13DB6" w:rsidP="00F81937">
            <w:pPr>
              <w:pStyle w:val="Text1"/>
              <w:widowControl w:val="0"/>
              <w:spacing w:line="276" w:lineRule="auto"/>
              <w:ind w:left="0"/>
              <w:jc w:val="center"/>
              <w:rPr>
                <w:rFonts w:ascii="Arial" w:hAnsi="Arial" w:cs="Arial"/>
                <w:szCs w:val="20"/>
              </w:rPr>
            </w:pPr>
            <w:r>
              <w:rPr>
                <w:rFonts w:ascii="Arial" w:hAnsi="Arial" w:cs="Arial"/>
                <w:szCs w:val="20"/>
              </w:rPr>
              <w:t>……………………………………………………………………….…….</w:t>
            </w:r>
          </w:p>
          <w:p w14:paraId="1D3DE7C3" w14:textId="77777777" w:rsidR="00B13DB6" w:rsidRDefault="00B13DB6" w:rsidP="00F81937">
            <w:pPr>
              <w:pStyle w:val="Text1"/>
              <w:widowControl w:val="0"/>
              <w:spacing w:line="276" w:lineRule="auto"/>
              <w:ind w:left="0"/>
              <w:jc w:val="center"/>
              <w:rPr>
                <w:rFonts w:ascii="Arial" w:hAnsi="Arial" w:cs="Arial"/>
                <w:szCs w:val="20"/>
              </w:rPr>
            </w:pPr>
            <w:r>
              <w:rPr>
                <w:rFonts w:ascii="Arial" w:hAnsi="Arial" w:cs="Arial"/>
                <w:szCs w:val="20"/>
              </w:rPr>
              <w:t>……………………………………………………………………………..</w:t>
            </w:r>
          </w:p>
          <w:p w14:paraId="6AF0F356" w14:textId="77777777" w:rsidR="00B13DB6" w:rsidRDefault="00B13DB6" w:rsidP="00F81937">
            <w:pPr>
              <w:pStyle w:val="Text1"/>
              <w:widowControl w:val="0"/>
              <w:spacing w:line="276" w:lineRule="auto"/>
              <w:ind w:left="0"/>
              <w:jc w:val="center"/>
              <w:rPr>
                <w:rFonts w:ascii="Arial" w:hAnsi="Arial" w:cs="Arial"/>
                <w:szCs w:val="20"/>
              </w:rPr>
            </w:pPr>
            <w:r>
              <w:rPr>
                <w:rFonts w:ascii="Arial" w:hAnsi="Arial" w:cs="Arial"/>
                <w:szCs w:val="20"/>
              </w:rPr>
              <w:t>…………………………………………………………………………….</w:t>
            </w:r>
          </w:p>
          <w:p w14:paraId="38B41FBB" w14:textId="77777777" w:rsidR="00B13DB6" w:rsidRDefault="00B13DB6" w:rsidP="00F81937">
            <w:pPr>
              <w:pStyle w:val="Text1"/>
              <w:widowControl w:val="0"/>
              <w:spacing w:line="276" w:lineRule="auto"/>
              <w:ind w:left="0"/>
              <w:jc w:val="center"/>
              <w:rPr>
                <w:rFonts w:ascii="Arial" w:hAnsi="Arial" w:cs="Arial"/>
                <w:szCs w:val="20"/>
              </w:rPr>
            </w:pPr>
            <w:r>
              <w:rPr>
                <w:rFonts w:ascii="Arial" w:hAnsi="Arial" w:cs="Arial"/>
                <w:szCs w:val="20"/>
              </w:rPr>
              <w:t>……………………………………………………………………………</w:t>
            </w:r>
          </w:p>
        </w:tc>
      </w:tr>
      <w:tr w:rsidR="00B13DB6" w14:paraId="0DFA38BD" w14:textId="77777777" w:rsidTr="00C23BFB">
        <w:trPr>
          <w:trHeight w:val="1603"/>
          <w:jc w:val="center"/>
        </w:trPr>
        <w:tc>
          <w:tcPr>
            <w:tcW w:w="3513" w:type="dxa"/>
            <w:tcBorders>
              <w:top w:val="single" w:sz="4" w:space="0" w:color="000000"/>
              <w:left w:val="single" w:sz="4" w:space="0" w:color="000000"/>
              <w:bottom w:val="single" w:sz="4" w:space="0" w:color="000000"/>
              <w:right w:val="single" w:sz="4" w:space="0" w:color="000000"/>
            </w:tcBorders>
            <w:vAlign w:val="center"/>
          </w:tcPr>
          <w:p w14:paraId="2A58E405" w14:textId="77777777" w:rsidR="00B13DB6" w:rsidRDefault="00B13DB6" w:rsidP="00F81937">
            <w:pPr>
              <w:pStyle w:val="Text1"/>
              <w:widowControl w:val="0"/>
              <w:spacing w:before="0" w:after="0" w:line="276" w:lineRule="auto"/>
              <w:ind w:left="0"/>
              <w:jc w:val="left"/>
              <w:rPr>
                <w:rFonts w:ascii="Arial" w:hAnsi="Arial" w:cs="Arial"/>
                <w:szCs w:val="20"/>
              </w:rPr>
            </w:pPr>
            <w:r>
              <w:rPr>
                <w:rFonts w:ascii="Arial" w:hAnsi="Arial" w:cs="Arial"/>
                <w:szCs w:val="20"/>
              </w:rPr>
              <w:t>W zależności od podmiotu</w:t>
            </w:r>
          </w:p>
          <w:p w14:paraId="2F3052FB" w14:textId="77777777" w:rsidR="00B13DB6" w:rsidRDefault="00B13DB6" w:rsidP="00F81937">
            <w:pPr>
              <w:pStyle w:val="Text1"/>
              <w:widowControl w:val="0"/>
              <w:spacing w:before="0" w:after="0" w:line="276" w:lineRule="auto"/>
              <w:ind w:left="0"/>
              <w:jc w:val="left"/>
              <w:rPr>
                <w:rFonts w:ascii="Arial" w:hAnsi="Arial" w:cs="Arial"/>
                <w:szCs w:val="20"/>
              </w:rPr>
            </w:pPr>
            <w:r>
              <w:rPr>
                <w:rFonts w:ascii="Arial" w:hAnsi="Arial" w:cs="Arial"/>
                <w:szCs w:val="20"/>
              </w:rPr>
              <w:t>(NIP/PESEL, REGON, KRS)</w:t>
            </w:r>
          </w:p>
          <w:p w14:paraId="6BEC45BE" w14:textId="77777777" w:rsidR="00B13DB6" w:rsidRDefault="00B13DB6" w:rsidP="00F81937">
            <w:pPr>
              <w:pStyle w:val="Text1"/>
              <w:widowControl w:val="0"/>
              <w:spacing w:before="0" w:after="0" w:line="276" w:lineRule="auto"/>
              <w:ind w:left="0"/>
              <w:jc w:val="left"/>
              <w:rPr>
                <w:rFonts w:ascii="Arial" w:hAnsi="Arial" w:cs="Arial"/>
                <w:i/>
                <w:szCs w:val="20"/>
              </w:rPr>
            </w:pPr>
            <w:r>
              <w:rPr>
                <w:rFonts w:ascii="Arial" w:hAnsi="Arial" w:cs="Arial"/>
                <w:i/>
                <w:szCs w:val="20"/>
              </w:rPr>
              <w:t>(podać właściwy numer oraz zarejestrowaną formę prawną wraz z jej numerem)</w:t>
            </w:r>
          </w:p>
        </w:tc>
        <w:tc>
          <w:tcPr>
            <w:tcW w:w="6514" w:type="dxa"/>
            <w:tcBorders>
              <w:top w:val="single" w:sz="4" w:space="0" w:color="000000"/>
              <w:left w:val="single" w:sz="4" w:space="0" w:color="000000"/>
              <w:bottom w:val="single" w:sz="4" w:space="0" w:color="000000"/>
              <w:right w:val="single" w:sz="4" w:space="0" w:color="000000"/>
            </w:tcBorders>
            <w:vAlign w:val="center"/>
          </w:tcPr>
          <w:p w14:paraId="623C6CB4" w14:textId="77777777" w:rsidR="00B13DB6" w:rsidRDefault="00B13DB6" w:rsidP="00F81937">
            <w:pPr>
              <w:pStyle w:val="Text1"/>
              <w:widowControl w:val="0"/>
              <w:spacing w:after="0" w:line="276" w:lineRule="auto"/>
              <w:ind w:left="0"/>
              <w:jc w:val="center"/>
              <w:rPr>
                <w:rFonts w:ascii="Arial" w:hAnsi="Arial" w:cs="Arial"/>
                <w:szCs w:val="20"/>
              </w:rPr>
            </w:pPr>
            <w:r>
              <w:rPr>
                <w:rFonts w:ascii="Arial" w:hAnsi="Arial" w:cs="Arial"/>
                <w:szCs w:val="20"/>
              </w:rPr>
              <w:t>…………………………………………………………..………………….</w:t>
            </w:r>
          </w:p>
          <w:p w14:paraId="432317C6" w14:textId="77777777" w:rsidR="00B13DB6" w:rsidRDefault="00B13DB6" w:rsidP="00F81937">
            <w:pPr>
              <w:pStyle w:val="Text1"/>
              <w:widowControl w:val="0"/>
              <w:spacing w:after="0" w:line="276" w:lineRule="auto"/>
              <w:ind w:left="0"/>
              <w:jc w:val="center"/>
              <w:rPr>
                <w:rFonts w:ascii="Arial" w:hAnsi="Arial" w:cs="Arial"/>
                <w:szCs w:val="20"/>
              </w:rPr>
            </w:pPr>
            <w:r>
              <w:rPr>
                <w:rFonts w:ascii="Arial" w:hAnsi="Arial" w:cs="Arial"/>
                <w:szCs w:val="20"/>
              </w:rPr>
              <w:t>………………………………..……………………..……………………..</w:t>
            </w:r>
          </w:p>
          <w:p w14:paraId="3453CD5D" w14:textId="77777777" w:rsidR="00B13DB6" w:rsidRDefault="00B13DB6" w:rsidP="00F81937">
            <w:pPr>
              <w:pStyle w:val="Text1"/>
              <w:widowControl w:val="0"/>
              <w:spacing w:line="276" w:lineRule="auto"/>
              <w:ind w:left="0"/>
              <w:jc w:val="center"/>
              <w:rPr>
                <w:rFonts w:ascii="Arial" w:hAnsi="Arial" w:cs="Arial"/>
                <w:szCs w:val="20"/>
              </w:rPr>
            </w:pPr>
            <w:r>
              <w:rPr>
                <w:rFonts w:ascii="Arial" w:hAnsi="Arial" w:cs="Arial"/>
                <w:szCs w:val="20"/>
              </w:rPr>
              <w:t>…………………………………………………..………………………….</w:t>
            </w:r>
          </w:p>
        </w:tc>
      </w:tr>
      <w:tr w:rsidR="00B13DB6" w14:paraId="36EC0185" w14:textId="77777777" w:rsidTr="00C23BFB">
        <w:trPr>
          <w:trHeight w:val="2106"/>
          <w:jc w:val="center"/>
        </w:trPr>
        <w:tc>
          <w:tcPr>
            <w:tcW w:w="3513" w:type="dxa"/>
            <w:tcBorders>
              <w:top w:val="single" w:sz="4" w:space="0" w:color="000000"/>
              <w:left w:val="single" w:sz="4" w:space="0" w:color="000000"/>
              <w:bottom w:val="single" w:sz="4" w:space="0" w:color="000000"/>
              <w:right w:val="single" w:sz="4" w:space="0" w:color="000000"/>
            </w:tcBorders>
            <w:vAlign w:val="center"/>
          </w:tcPr>
          <w:p w14:paraId="535F56DE" w14:textId="77777777" w:rsidR="00B13DB6" w:rsidRDefault="00B13DB6" w:rsidP="00F81937">
            <w:pPr>
              <w:pStyle w:val="Text1"/>
              <w:widowControl w:val="0"/>
              <w:spacing w:line="276" w:lineRule="auto"/>
              <w:ind w:left="0"/>
              <w:jc w:val="left"/>
              <w:rPr>
                <w:rFonts w:ascii="Arial" w:hAnsi="Arial" w:cs="Arial"/>
                <w:szCs w:val="20"/>
              </w:rPr>
            </w:pPr>
            <w:r>
              <w:rPr>
                <w:rFonts w:ascii="Arial" w:hAnsi="Arial" w:cs="Arial"/>
                <w:szCs w:val="20"/>
              </w:rPr>
              <w:t>Adres pocztowy</w:t>
            </w:r>
          </w:p>
          <w:p w14:paraId="0B9462EF" w14:textId="77777777" w:rsidR="00B13DB6" w:rsidRDefault="00B13DB6" w:rsidP="00F81937">
            <w:pPr>
              <w:pStyle w:val="Text1"/>
              <w:widowControl w:val="0"/>
              <w:spacing w:line="276" w:lineRule="auto"/>
              <w:ind w:left="0"/>
              <w:jc w:val="left"/>
              <w:rPr>
                <w:rFonts w:ascii="Arial" w:hAnsi="Arial" w:cs="Arial"/>
                <w:szCs w:val="20"/>
              </w:rPr>
            </w:pPr>
          </w:p>
          <w:p w14:paraId="56A42DF5" w14:textId="77777777" w:rsidR="00B13DB6" w:rsidRDefault="00B13DB6" w:rsidP="00F81937">
            <w:pPr>
              <w:pStyle w:val="Text1"/>
              <w:widowControl w:val="0"/>
              <w:spacing w:line="276" w:lineRule="auto"/>
              <w:ind w:left="0"/>
              <w:jc w:val="left"/>
              <w:rPr>
                <w:rFonts w:ascii="Arial" w:hAnsi="Arial" w:cs="Arial"/>
                <w:szCs w:val="20"/>
              </w:rPr>
            </w:pPr>
            <w:r>
              <w:rPr>
                <w:rFonts w:ascii="Arial" w:hAnsi="Arial" w:cs="Arial"/>
                <w:szCs w:val="20"/>
              </w:rPr>
              <w:t xml:space="preserve">Adres do </w:t>
            </w:r>
            <w:proofErr w:type="gramStart"/>
            <w:r>
              <w:rPr>
                <w:rFonts w:ascii="Arial" w:hAnsi="Arial" w:cs="Arial"/>
                <w:szCs w:val="20"/>
              </w:rPr>
              <w:t>korespondencji</w:t>
            </w:r>
            <w:proofErr w:type="gramEnd"/>
            <w:r>
              <w:rPr>
                <w:rFonts w:ascii="Arial" w:hAnsi="Arial" w:cs="Arial"/>
                <w:szCs w:val="20"/>
              </w:rPr>
              <w:t xml:space="preserve"> jeżeli inny niż powyżej</w:t>
            </w:r>
          </w:p>
        </w:tc>
        <w:tc>
          <w:tcPr>
            <w:tcW w:w="6514" w:type="dxa"/>
            <w:tcBorders>
              <w:top w:val="single" w:sz="4" w:space="0" w:color="000000"/>
              <w:left w:val="single" w:sz="4" w:space="0" w:color="000000"/>
              <w:bottom w:val="single" w:sz="4" w:space="0" w:color="000000"/>
              <w:right w:val="single" w:sz="4" w:space="0" w:color="000000"/>
            </w:tcBorders>
            <w:vAlign w:val="center"/>
          </w:tcPr>
          <w:p w14:paraId="7384069D" w14:textId="77777777" w:rsidR="00B13DB6" w:rsidRDefault="00B13DB6" w:rsidP="00F81937">
            <w:pPr>
              <w:pStyle w:val="Text1"/>
              <w:widowControl w:val="0"/>
              <w:spacing w:line="276" w:lineRule="auto"/>
              <w:ind w:left="0"/>
              <w:jc w:val="center"/>
              <w:rPr>
                <w:rFonts w:ascii="Arial" w:hAnsi="Arial" w:cs="Arial"/>
                <w:szCs w:val="20"/>
              </w:rPr>
            </w:pPr>
            <w:r>
              <w:rPr>
                <w:rFonts w:ascii="Arial" w:hAnsi="Arial" w:cs="Arial"/>
                <w:szCs w:val="20"/>
              </w:rPr>
              <w:t>……………………………………………………………………………….</w:t>
            </w:r>
          </w:p>
          <w:p w14:paraId="2AFEA37B" w14:textId="77777777" w:rsidR="00B13DB6" w:rsidRDefault="00B13DB6" w:rsidP="00F81937">
            <w:pPr>
              <w:pStyle w:val="Text1"/>
              <w:widowControl w:val="0"/>
              <w:spacing w:line="276" w:lineRule="auto"/>
              <w:ind w:left="0"/>
              <w:jc w:val="center"/>
              <w:rPr>
                <w:rFonts w:ascii="Arial" w:hAnsi="Arial" w:cs="Arial"/>
                <w:szCs w:val="20"/>
              </w:rPr>
            </w:pPr>
            <w:r>
              <w:rPr>
                <w:rFonts w:ascii="Arial" w:hAnsi="Arial" w:cs="Arial"/>
                <w:szCs w:val="20"/>
              </w:rPr>
              <w:t>……………………………………………………………………………….</w:t>
            </w:r>
          </w:p>
          <w:p w14:paraId="05D275A3" w14:textId="77777777" w:rsidR="00B13DB6" w:rsidRDefault="00B13DB6" w:rsidP="00F81937">
            <w:pPr>
              <w:pStyle w:val="Text1"/>
              <w:widowControl w:val="0"/>
              <w:spacing w:line="276" w:lineRule="auto"/>
              <w:ind w:left="0"/>
              <w:jc w:val="center"/>
              <w:rPr>
                <w:rFonts w:ascii="Arial" w:hAnsi="Arial" w:cs="Arial"/>
                <w:szCs w:val="20"/>
              </w:rPr>
            </w:pPr>
            <w:r>
              <w:rPr>
                <w:rFonts w:ascii="Arial" w:hAnsi="Arial" w:cs="Arial"/>
                <w:szCs w:val="20"/>
              </w:rPr>
              <w:t>…………………………………………….…………………………………</w:t>
            </w:r>
          </w:p>
          <w:p w14:paraId="75F79A6B" w14:textId="77777777" w:rsidR="00B13DB6" w:rsidRDefault="00B13DB6" w:rsidP="00F81937">
            <w:pPr>
              <w:pStyle w:val="Text1"/>
              <w:widowControl w:val="0"/>
              <w:spacing w:line="276" w:lineRule="auto"/>
              <w:ind w:left="0"/>
              <w:jc w:val="center"/>
              <w:rPr>
                <w:rFonts w:ascii="Arial" w:hAnsi="Arial" w:cs="Arial"/>
                <w:szCs w:val="20"/>
              </w:rPr>
            </w:pPr>
            <w:r>
              <w:rPr>
                <w:rFonts w:ascii="Arial" w:hAnsi="Arial" w:cs="Arial"/>
                <w:szCs w:val="20"/>
              </w:rPr>
              <w:t>……………………………………………………………………………….</w:t>
            </w:r>
          </w:p>
        </w:tc>
      </w:tr>
      <w:tr w:rsidR="00B13DB6" w14:paraId="77EBCAB5" w14:textId="77777777" w:rsidTr="00C23BFB">
        <w:trPr>
          <w:trHeight w:val="1603"/>
          <w:jc w:val="center"/>
        </w:trPr>
        <w:tc>
          <w:tcPr>
            <w:tcW w:w="3513" w:type="dxa"/>
            <w:tcBorders>
              <w:top w:val="single" w:sz="4" w:space="0" w:color="000000"/>
              <w:left w:val="single" w:sz="4" w:space="0" w:color="000000"/>
              <w:bottom w:val="single" w:sz="4" w:space="0" w:color="000000"/>
              <w:right w:val="single" w:sz="4" w:space="0" w:color="000000"/>
            </w:tcBorders>
          </w:tcPr>
          <w:p w14:paraId="17030E88" w14:textId="77777777" w:rsidR="00B13DB6" w:rsidRDefault="00B13DB6" w:rsidP="00F81937">
            <w:pPr>
              <w:pStyle w:val="Text1"/>
              <w:widowControl w:val="0"/>
              <w:spacing w:after="0" w:line="276" w:lineRule="auto"/>
              <w:ind w:left="0"/>
              <w:rPr>
                <w:rFonts w:ascii="Arial" w:hAnsi="Arial" w:cs="Arial"/>
                <w:szCs w:val="20"/>
              </w:rPr>
            </w:pPr>
            <w:r>
              <w:rPr>
                <w:rFonts w:ascii="Arial" w:hAnsi="Arial" w:cs="Arial"/>
                <w:szCs w:val="20"/>
              </w:rPr>
              <w:t>Telefon,</w:t>
            </w:r>
          </w:p>
          <w:p w14:paraId="6B512842" w14:textId="77777777" w:rsidR="00B13DB6" w:rsidRDefault="00B13DB6" w:rsidP="00F81937">
            <w:pPr>
              <w:pStyle w:val="Text1"/>
              <w:widowControl w:val="0"/>
              <w:spacing w:after="0" w:line="276" w:lineRule="auto"/>
              <w:ind w:left="0"/>
              <w:rPr>
                <w:rFonts w:ascii="Arial" w:hAnsi="Arial" w:cs="Arial"/>
                <w:szCs w:val="20"/>
              </w:rPr>
            </w:pPr>
            <w:r>
              <w:rPr>
                <w:rFonts w:ascii="Arial" w:hAnsi="Arial" w:cs="Arial"/>
                <w:szCs w:val="20"/>
              </w:rPr>
              <w:t>Adres e-mail</w:t>
            </w:r>
          </w:p>
          <w:p w14:paraId="2382564D" w14:textId="77777777" w:rsidR="00B13DB6" w:rsidRDefault="00B13DB6" w:rsidP="00F81937">
            <w:pPr>
              <w:pStyle w:val="Text1"/>
              <w:widowControl w:val="0"/>
              <w:spacing w:after="0" w:line="276" w:lineRule="auto"/>
              <w:ind w:left="0"/>
              <w:rPr>
                <w:rFonts w:ascii="Arial" w:hAnsi="Arial" w:cs="Arial"/>
                <w:szCs w:val="20"/>
              </w:rPr>
            </w:pPr>
            <w:r>
              <w:rPr>
                <w:rFonts w:ascii="Arial" w:hAnsi="Arial" w:cs="Arial"/>
                <w:szCs w:val="20"/>
              </w:rPr>
              <w:t>Adres internetowy (adres www)</w:t>
            </w:r>
          </w:p>
        </w:tc>
        <w:tc>
          <w:tcPr>
            <w:tcW w:w="6514" w:type="dxa"/>
            <w:tcBorders>
              <w:top w:val="single" w:sz="4" w:space="0" w:color="000000"/>
              <w:left w:val="single" w:sz="4" w:space="0" w:color="000000"/>
              <w:bottom w:val="single" w:sz="4" w:space="0" w:color="000000"/>
              <w:right w:val="single" w:sz="4" w:space="0" w:color="000000"/>
            </w:tcBorders>
          </w:tcPr>
          <w:p w14:paraId="5A359838" w14:textId="77777777" w:rsidR="00B13DB6" w:rsidRDefault="00B13DB6" w:rsidP="00F81937">
            <w:pPr>
              <w:pStyle w:val="Text1"/>
              <w:widowControl w:val="0"/>
              <w:spacing w:after="0" w:line="276" w:lineRule="auto"/>
              <w:ind w:left="0"/>
              <w:jc w:val="center"/>
              <w:rPr>
                <w:rFonts w:ascii="Arial" w:hAnsi="Arial" w:cs="Arial"/>
                <w:szCs w:val="20"/>
              </w:rPr>
            </w:pPr>
            <w:r>
              <w:rPr>
                <w:rFonts w:ascii="Arial" w:hAnsi="Arial" w:cs="Arial"/>
                <w:szCs w:val="20"/>
              </w:rPr>
              <w:t>…………………………………..……………………………………………</w:t>
            </w:r>
          </w:p>
          <w:p w14:paraId="551D8AC9" w14:textId="77777777" w:rsidR="00B13DB6" w:rsidRDefault="00B13DB6" w:rsidP="00F81937">
            <w:pPr>
              <w:pStyle w:val="Text1"/>
              <w:widowControl w:val="0"/>
              <w:spacing w:after="0" w:line="276" w:lineRule="auto"/>
              <w:ind w:left="0"/>
              <w:jc w:val="center"/>
              <w:rPr>
                <w:rFonts w:ascii="Arial" w:hAnsi="Arial" w:cs="Arial"/>
                <w:szCs w:val="20"/>
              </w:rPr>
            </w:pPr>
            <w:r>
              <w:rPr>
                <w:rFonts w:ascii="Arial" w:hAnsi="Arial" w:cs="Arial"/>
                <w:szCs w:val="20"/>
              </w:rPr>
              <w:t>………………………………………………………………………………..</w:t>
            </w:r>
          </w:p>
          <w:p w14:paraId="6962372E" w14:textId="77777777" w:rsidR="00B13DB6" w:rsidRDefault="00B13DB6" w:rsidP="00F81937">
            <w:pPr>
              <w:pStyle w:val="Text1"/>
              <w:widowControl w:val="0"/>
              <w:spacing w:after="0" w:line="276" w:lineRule="auto"/>
              <w:ind w:left="0"/>
              <w:jc w:val="center"/>
              <w:rPr>
                <w:rFonts w:ascii="Arial" w:hAnsi="Arial" w:cs="Arial"/>
                <w:szCs w:val="20"/>
              </w:rPr>
            </w:pPr>
            <w:r>
              <w:rPr>
                <w:rFonts w:ascii="Arial" w:hAnsi="Arial" w:cs="Arial"/>
                <w:szCs w:val="20"/>
              </w:rPr>
              <w:t>………………………………………………………………………………..</w:t>
            </w:r>
          </w:p>
        </w:tc>
      </w:tr>
      <w:tr w:rsidR="00B13DB6" w14:paraId="30767252" w14:textId="77777777" w:rsidTr="00C23BFB">
        <w:trPr>
          <w:trHeight w:val="1603"/>
          <w:jc w:val="center"/>
        </w:trPr>
        <w:tc>
          <w:tcPr>
            <w:tcW w:w="10027" w:type="dxa"/>
            <w:gridSpan w:val="2"/>
            <w:tcBorders>
              <w:top w:val="single" w:sz="4" w:space="0" w:color="000000"/>
              <w:left w:val="single" w:sz="4" w:space="0" w:color="000000"/>
              <w:bottom w:val="single" w:sz="4" w:space="0" w:color="000000"/>
              <w:right w:val="single" w:sz="4" w:space="0" w:color="000000"/>
            </w:tcBorders>
          </w:tcPr>
          <w:p w14:paraId="2BCC6A48" w14:textId="77777777" w:rsidR="00B13DB6" w:rsidRDefault="00B13DB6" w:rsidP="00F81937">
            <w:pPr>
              <w:pStyle w:val="Text1"/>
              <w:widowControl w:val="0"/>
              <w:spacing w:after="0" w:line="276" w:lineRule="auto"/>
              <w:ind w:left="0"/>
              <w:jc w:val="center"/>
              <w:rPr>
                <w:rFonts w:ascii="Arial" w:hAnsi="Arial" w:cs="Arial"/>
                <w:b/>
                <w:szCs w:val="20"/>
              </w:rPr>
            </w:pPr>
            <w:r>
              <w:rPr>
                <w:rFonts w:ascii="Arial" w:hAnsi="Arial" w:cs="Arial"/>
                <w:b/>
                <w:szCs w:val="20"/>
              </w:rPr>
              <w:t>UWAGA!!!</w:t>
            </w:r>
          </w:p>
          <w:p w14:paraId="5C160E9E" w14:textId="77777777" w:rsidR="00B13DB6" w:rsidRDefault="00B13DB6" w:rsidP="00F81937">
            <w:pPr>
              <w:pStyle w:val="Text1"/>
              <w:widowControl w:val="0"/>
              <w:spacing w:after="0" w:line="276" w:lineRule="auto"/>
              <w:ind w:left="0"/>
              <w:jc w:val="center"/>
              <w:rPr>
                <w:rFonts w:ascii="Arial" w:hAnsi="Arial" w:cs="Arial"/>
                <w:b/>
                <w:szCs w:val="20"/>
              </w:rPr>
            </w:pPr>
            <w:r>
              <w:rPr>
                <w:rFonts w:ascii="Arial" w:hAnsi="Arial" w:cs="Arial"/>
                <w:b/>
                <w:szCs w:val="20"/>
              </w:rPr>
              <w:t>W związku z tym, że Zamawiający będzie się kontaktował z Wykonawcą (Oferentem) za pomocą środków elektronicznych Wykonawca zobowiązany jest do przedstawienia sprawnego, prawidłowego, działającego przez cały okres trwania postępowania nr telefonu i adresu poczty elektronicznej.</w:t>
            </w:r>
          </w:p>
          <w:p w14:paraId="553BA1A8" w14:textId="77777777" w:rsidR="00B13DB6" w:rsidRDefault="00B13DB6" w:rsidP="00F81937">
            <w:pPr>
              <w:pStyle w:val="Text1"/>
              <w:widowControl w:val="0"/>
              <w:spacing w:after="0" w:line="276" w:lineRule="auto"/>
              <w:ind w:left="0"/>
              <w:jc w:val="center"/>
              <w:rPr>
                <w:rFonts w:ascii="Arial" w:hAnsi="Arial" w:cs="Arial"/>
                <w:b/>
                <w:szCs w:val="20"/>
              </w:rPr>
            </w:pPr>
            <w:r>
              <w:rPr>
                <w:rFonts w:ascii="Arial" w:hAnsi="Arial" w:cs="Arial"/>
                <w:b/>
                <w:szCs w:val="20"/>
              </w:rPr>
              <w:t>W przypadku, gdy po dwukrotnej próbie kontaktu za pomocą środków elektronicznych z Wykonawcą kontakt okaże się niemożliwy Zamawiający uzna, że Wykonawca odstąpił od udziału w postępowaniu.</w:t>
            </w:r>
          </w:p>
          <w:p w14:paraId="6BB59733" w14:textId="77777777" w:rsidR="00B13DB6" w:rsidRDefault="00B13DB6" w:rsidP="00F81937">
            <w:pPr>
              <w:pStyle w:val="Text1"/>
              <w:widowControl w:val="0"/>
              <w:spacing w:line="276" w:lineRule="auto"/>
              <w:ind w:left="0"/>
              <w:jc w:val="center"/>
              <w:rPr>
                <w:rFonts w:ascii="Arial" w:hAnsi="Arial" w:cs="Arial"/>
                <w:b/>
                <w:szCs w:val="20"/>
              </w:rPr>
            </w:pPr>
            <w:r>
              <w:rPr>
                <w:rFonts w:ascii="Arial" w:hAnsi="Arial" w:cs="Arial"/>
                <w:b/>
                <w:szCs w:val="20"/>
              </w:rPr>
              <w:t>W takim przypadku Wykonawca nie może wnosić żadnych roszczeń do Zamawiającego.</w:t>
            </w:r>
          </w:p>
        </w:tc>
      </w:tr>
    </w:tbl>
    <w:p w14:paraId="4B0C71C1" w14:textId="77777777" w:rsidR="00945167" w:rsidRDefault="00945167" w:rsidP="00EE553C">
      <w:pPr>
        <w:spacing w:after="0"/>
        <w:rPr>
          <w:rFonts w:cs="Arial"/>
          <w:b/>
          <w:szCs w:val="20"/>
        </w:rPr>
      </w:pPr>
    </w:p>
    <w:p w14:paraId="3774DB45" w14:textId="77777777" w:rsidR="003D5C9A" w:rsidRDefault="008F1491" w:rsidP="006E6398">
      <w:pPr>
        <w:spacing w:after="0" w:line="240" w:lineRule="auto"/>
        <w:ind w:left="5954" w:hanging="284"/>
        <w:rPr>
          <w:rFonts w:cs="Arial"/>
          <w:b/>
          <w:szCs w:val="20"/>
        </w:rPr>
      </w:pPr>
      <w:r>
        <w:rPr>
          <w:rFonts w:cs="Arial"/>
          <w:b/>
          <w:szCs w:val="20"/>
        </w:rPr>
        <w:t xml:space="preserve">Miejskie </w:t>
      </w:r>
      <w:r w:rsidR="003D5C9A">
        <w:rPr>
          <w:rFonts w:cs="Arial"/>
          <w:b/>
          <w:szCs w:val="20"/>
        </w:rPr>
        <w:t>Centrum Usług Wspólnych</w:t>
      </w:r>
    </w:p>
    <w:p w14:paraId="190CBDF6" w14:textId="77777777" w:rsidR="003D5C9A" w:rsidRDefault="003D5C9A" w:rsidP="003D5C9A">
      <w:pPr>
        <w:spacing w:after="0" w:line="240" w:lineRule="auto"/>
        <w:ind w:left="1552" w:firstLine="4112"/>
        <w:rPr>
          <w:rFonts w:cs="Arial"/>
          <w:b/>
          <w:szCs w:val="20"/>
        </w:rPr>
      </w:pPr>
      <w:r>
        <w:rPr>
          <w:rFonts w:cs="Arial"/>
          <w:b/>
          <w:szCs w:val="20"/>
        </w:rPr>
        <w:t xml:space="preserve">w Radomiu </w:t>
      </w:r>
    </w:p>
    <w:p w14:paraId="18E03C51" w14:textId="77777777" w:rsidR="003D5C9A" w:rsidRDefault="003D5C9A" w:rsidP="003D5C9A">
      <w:pPr>
        <w:spacing w:after="0" w:line="240" w:lineRule="auto"/>
        <w:ind w:left="844" w:firstLine="4820"/>
        <w:rPr>
          <w:rFonts w:cs="Arial"/>
          <w:b/>
          <w:szCs w:val="20"/>
        </w:rPr>
      </w:pPr>
      <w:r>
        <w:rPr>
          <w:rFonts w:cs="Arial"/>
          <w:b/>
          <w:szCs w:val="20"/>
        </w:rPr>
        <w:t>ul. Pułaskiego 9</w:t>
      </w:r>
    </w:p>
    <w:p w14:paraId="6D76C0DF" w14:textId="77777777" w:rsidR="003D5C9A" w:rsidRDefault="003D5C9A" w:rsidP="003D5C9A">
      <w:pPr>
        <w:spacing w:after="0" w:line="240" w:lineRule="auto"/>
        <w:ind w:left="844" w:firstLine="4820"/>
        <w:rPr>
          <w:rFonts w:cs="Arial"/>
          <w:b/>
          <w:szCs w:val="20"/>
        </w:rPr>
      </w:pPr>
      <w:r>
        <w:rPr>
          <w:rFonts w:cs="Arial"/>
          <w:b/>
          <w:szCs w:val="20"/>
        </w:rPr>
        <w:t>26-600 Radom</w:t>
      </w:r>
    </w:p>
    <w:p w14:paraId="7FD215DB" w14:textId="77777777" w:rsidR="00580D1C" w:rsidRPr="00945167" w:rsidRDefault="00580D1C" w:rsidP="003D5C9A">
      <w:pPr>
        <w:spacing w:after="0"/>
        <w:ind w:left="142" w:hanging="142"/>
        <w:rPr>
          <w:rFonts w:cs="Arial"/>
          <w:b/>
          <w:szCs w:val="20"/>
        </w:rPr>
      </w:pPr>
    </w:p>
    <w:p w14:paraId="399D73A9" w14:textId="10C4595A" w:rsidR="00B13DB6" w:rsidRPr="00A95F31" w:rsidRDefault="00B13DB6" w:rsidP="003F3500">
      <w:pPr>
        <w:spacing w:after="0" w:line="23" w:lineRule="atLeast"/>
        <w:rPr>
          <w:rFonts w:cs="Arial"/>
          <w:b/>
          <w:szCs w:val="20"/>
        </w:rPr>
      </w:pPr>
      <w:r>
        <w:rPr>
          <w:rFonts w:cs="Arial"/>
          <w:szCs w:val="20"/>
        </w:rPr>
        <w:t xml:space="preserve">W odpowiedzi na zaproszenie do złożenia oferty cenowej </w:t>
      </w:r>
      <w:r w:rsidR="00E30190" w:rsidRPr="00E30190">
        <w:rPr>
          <w:rFonts w:cs="Arial"/>
          <w:szCs w:val="20"/>
        </w:rPr>
        <w:t xml:space="preserve">z dnia </w:t>
      </w:r>
      <w:r w:rsidR="008B72D4">
        <w:rPr>
          <w:rFonts w:cs="Arial"/>
          <w:szCs w:val="20"/>
        </w:rPr>
        <w:t>28</w:t>
      </w:r>
      <w:r w:rsidR="00E30190" w:rsidRPr="00E30190">
        <w:rPr>
          <w:rFonts w:cs="Arial"/>
          <w:szCs w:val="20"/>
        </w:rPr>
        <w:t>.1</w:t>
      </w:r>
      <w:r w:rsidR="008B72D4">
        <w:rPr>
          <w:rFonts w:cs="Arial"/>
          <w:szCs w:val="20"/>
        </w:rPr>
        <w:t>1</w:t>
      </w:r>
      <w:r w:rsidR="00E30190" w:rsidRPr="00E30190">
        <w:rPr>
          <w:rFonts w:cs="Arial"/>
          <w:szCs w:val="20"/>
        </w:rPr>
        <w:t>.2025 roku</w:t>
      </w:r>
      <w:r w:rsidRPr="005C19C2">
        <w:rPr>
          <w:rFonts w:cs="Arial"/>
          <w:szCs w:val="20"/>
        </w:rPr>
        <w:t>,</w:t>
      </w:r>
      <w:r>
        <w:rPr>
          <w:rFonts w:cs="Arial"/>
          <w:szCs w:val="20"/>
        </w:rPr>
        <w:t xml:space="preserve"> znak sprawy </w:t>
      </w:r>
      <w:r w:rsidRPr="0008555C">
        <w:rPr>
          <w:rFonts w:cs="Arial"/>
          <w:szCs w:val="20"/>
        </w:rPr>
        <w:t>DZP.271.1</w:t>
      </w:r>
      <w:r w:rsidR="008779BB" w:rsidRPr="0008555C">
        <w:rPr>
          <w:rFonts w:cs="Arial"/>
          <w:szCs w:val="20"/>
        </w:rPr>
        <w:t>.</w:t>
      </w:r>
      <w:r w:rsidR="00400DE2">
        <w:rPr>
          <w:rFonts w:cs="Arial"/>
          <w:szCs w:val="20"/>
        </w:rPr>
        <w:t>8</w:t>
      </w:r>
      <w:r w:rsidR="00BC6FEA">
        <w:rPr>
          <w:rFonts w:cs="Arial"/>
          <w:szCs w:val="20"/>
        </w:rPr>
        <w:t>2.</w:t>
      </w:r>
      <w:r w:rsidR="00580D1C" w:rsidRPr="0008555C">
        <w:rPr>
          <w:rFonts w:cs="Arial"/>
          <w:szCs w:val="20"/>
        </w:rPr>
        <w:t>202</w:t>
      </w:r>
      <w:r w:rsidR="00BC6FEA">
        <w:rPr>
          <w:rFonts w:cs="Arial"/>
          <w:szCs w:val="20"/>
        </w:rPr>
        <w:t>5</w:t>
      </w:r>
      <w:r w:rsidR="00580D1C" w:rsidRPr="0008555C">
        <w:rPr>
          <w:rFonts w:cs="Arial"/>
          <w:szCs w:val="20"/>
        </w:rPr>
        <w:t>.</w:t>
      </w:r>
      <w:r w:rsidR="00F8234D">
        <w:rPr>
          <w:rFonts w:cs="Arial"/>
          <w:szCs w:val="20"/>
        </w:rPr>
        <w:t>MCz</w:t>
      </w:r>
      <w:r>
        <w:rPr>
          <w:rFonts w:cs="Arial"/>
          <w:szCs w:val="20"/>
        </w:rPr>
        <w:t xml:space="preserve"> dotyczące </w:t>
      </w:r>
      <w:r w:rsidR="003F3500" w:rsidRPr="00EF5570">
        <w:rPr>
          <w:rFonts w:cs="Arial"/>
          <w:b/>
          <w:szCs w:val="20"/>
        </w:rPr>
        <w:t>„</w:t>
      </w:r>
      <w:r w:rsidR="00BC6FEA">
        <w:rPr>
          <w:rFonts w:cs="Arial"/>
          <w:b/>
          <w:szCs w:val="20"/>
        </w:rPr>
        <w:t>Ś</w:t>
      </w:r>
      <w:r w:rsidR="003F3500" w:rsidRPr="00EF5570">
        <w:rPr>
          <w:rFonts w:cs="Arial"/>
          <w:b/>
          <w:szCs w:val="20"/>
        </w:rPr>
        <w:t>wiadczenie usługi cateringowej polegającej na codziennym przygotowaniu zestawów obiadowych dla wychowanków</w:t>
      </w:r>
      <w:r w:rsidR="003F3500">
        <w:rPr>
          <w:rFonts w:cs="Arial"/>
          <w:b/>
          <w:szCs w:val="20"/>
        </w:rPr>
        <w:t xml:space="preserve"> w</w:t>
      </w:r>
      <w:r w:rsidR="003F3500" w:rsidRPr="00EF5570">
        <w:rPr>
          <w:rFonts w:cs="Arial"/>
          <w:b/>
          <w:szCs w:val="20"/>
        </w:rPr>
        <w:t xml:space="preserve"> </w:t>
      </w:r>
      <w:r w:rsidR="003F3500" w:rsidRPr="00EF5570">
        <w:rPr>
          <w:b/>
          <w:szCs w:val="20"/>
        </w:rPr>
        <w:t>Placówce Opiekuńczo – Wychowawczej ,,</w:t>
      </w:r>
      <w:r w:rsidR="003F3500">
        <w:rPr>
          <w:b/>
          <w:szCs w:val="20"/>
        </w:rPr>
        <w:t>Dom dla Dzieci” w Radomiu</w:t>
      </w:r>
      <w:r w:rsidR="003F3500" w:rsidRPr="00EF5570">
        <w:rPr>
          <w:b/>
          <w:szCs w:val="20"/>
        </w:rPr>
        <w:t xml:space="preserve">, ul. </w:t>
      </w:r>
      <w:r w:rsidR="003F3500">
        <w:rPr>
          <w:b/>
          <w:szCs w:val="20"/>
        </w:rPr>
        <w:t>Różana 23A</w:t>
      </w:r>
      <w:r w:rsidR="003F3500" w:rsidRPr="00EF5570">
        <w:rPr>
          <w:rFonts w:cs="Arial"/>
          <w:b/>
          <w:szCs w:val="20"/>
        </w:rPr>
        <w:t>, 26-600 Radom</w:t>
      </w:r>
      <w:r w:rsidR="003F3500">
        <w:rPr>
          <w:rFonts w:cs="Arial"/>
          <w:b/>
          <w:szCs w:val="20"/>
        </w:rPr>
        <w:t xml:space="preserve"> w okresie od dnia 01.01.202</w:t>
      </w:r>
      <w:r w:rsidR="00BC6FEA">
        <w:rPr>
          <w:rFonts w:cs="Arial"/>
          <w:b/>
          <w:szCs w:val="20"/>
        </w:rPr>
        <w:t>6</w:t>
      </w:r>
      <w:r w:rsidR="003F3500">
        <w:rPr>
          <w:rFonts w:cs="Arial"/>
          <w:b/>
          <w:szCs w:val="20"/>
        </w:rPr>
        <w:t xml:space="preserve"> roku do</w:t>
      </w:r>
      <w:r w:rsidR="00D13354">
        <w:rPr>
          <w:rFonts w:cs="Arial"/>
          <w:b/>
          <w:szCs w:val="20"/>
        </w:rPr>
        <w:t> </w:t>
      </w:r>
      <w:r w:rsidR="003F3500">
        <w:rPr>
          <w:rFonts w:cs="Arial"/>
          <w:b/>
          <w:szCs w:val="20"/>
        </w:rPr>
        <w:t>dnia 3</w:t>
      </w:r>
      <w:r w:rsidR="00A13493">
        <w:rPr>
          <w:rFonts w:cs="Arial"/>
          <w:b/>
          <w:szCs w:val="20"/>
        </w:rPr>
        <w:t>1</w:t>
      </w:r>
      <w:r w:rsidR="003F3500">
        <w:rPr>
          <w:rFonts w:cs="Arial"/>
          <w:b/>
          <w:szCs w:val="20"/>
        </w:rPr>
        <w:t>.</w:t>
      </w:r>
      <w:r w:rsidR="00A13493">
        <w:rPr>
          <w:rFonts w:cs="Arial"/>
          <w:b/>
          <w:szCs w:val="20"/>
        </w:rPr>
        <w:t>12</w:t>
      </w:r>
      <w:r w:rsidR="003F3500">
        <w:rPr>
          <w:rFonts w:cs="Arial"/>
          <w:b/>
          <w:szCs w:val="20"/>
        </w:rPr>
        <w:t>.202</w:t>
      </w:r>
      <w:r w:rsidR="00BC6FEA">
        <w:rPr>
          <w:rFonts w:cs="Arial"/>
          <w:b/>
          <w:szCs w:val="20"/>
        </w:rPr>
        <w:t>6</w:t>
      </w:r>
      <w:r w:rsidR="003F3500">
        <w:rPr>
          <w:rFonts w:cs="Arial"/>
          <w:b/>
          <w:szCs w:val="20"/>
        </w:rPr>
        <w:t xml:space="preserve"> roku</w:t>
      </w:r>
      <w:r w:rsidR="003F3500" w:rsidRPr="00EF5570">
        <w:rPr>
          <w:rFonts w:cs="Arial"/>
          <w:b/>
          <w:szCs w:val="20"/>
        </w:rPr>
        <w:t>”</w:t>
      </w:r>
      <w:r w:rsidR="00A95F31">
        <w:rPr>
          <w:rFonts w:cs="Arial"/>
          <w:b/>
          <w:szCs w:val="20"/>
        </w:rPr>
        <w:t xml:space="preserve">, </w:t>
      </w:r>
      <w:r w:rsidRPr="00783BB9">
        <w:rPr>
          <w:rFonts w:cs="Arial"/>
          <w:szCs w:val="20"/>
        </w:rPr>
        <w:t>oferujemy kompleksowe wykonanie przedmiotu zamówienia zgodnie z</w:t>
      </w:r>
      <w:r w:rsidR="00515C4D">
        <w:rPr>
          <w:rFonts w:cs="Arial"/>
          <w:szCs w:val="20"/>
        </w:rPr>
        <w:t> </w:t>
      </w:r>
      <w:r w:rsidRPr="00783BB9">
        <w:rPr>
          <w:rFonts w:cs="Arial"/>
          <w:szCs w:val="20"/>
        </w:rPr>
        <w:t>poniższym wykazem:</w:t>
      </w:r>
    </w:p>
    <w:p w14:paraId="686AF308" w14:textId="77777777" w:rsidR="00B13DB6" w:rsidRDefault="00B13DB6" w:rsidP="00515C4D">
      <w:pPr>
        <w:spacing w:after="0" w:line="23" w:lineRule="atLeast"/>
        <w:rPr>
          <w:rFonts w:cs="Arial"/>
          <w:szCs w:val="20"/>
        </w:rPr>
      </w:pPr>
    </w:p>
    <w:p w14:paraId="69FA7589" w14:textId="77777777" w:rsidR="00D30BA6" w:rsidRDefault="00D30BA6" w:rsidP="00515C4D">
      <w:pPr>
        <w:spacing w:line="240" w:lineRule="auto"/>
        <w:rPr>
          <w:rFonts w:cs="Arial"/>
          <w:b/>
          <w:bCs/>
          <w:sz w:val="22"/>
          <w:u w:val="single"/>
          <w:lang w:eastAsia="ar-SA"/>
        </w:rPr>
      </w:pPr>
      <w:bookmarkStart w:id="0" w:name="_Hlk90449228"/>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2410"/>
        <w:gridCol w:w="1105"/>
        <w:gridCol w:w="851"/>
        <w:gridCol w:w="1531"/>
        <w:gridCol w:w="737"/>
        <w:gridCol w:w="907"/>
        <w:gridCol w:w="1531"/>
      </w:tblGrid>
      <w:tr w:rsidR="00127910" w:rsidRPr="00C55F52" w14:paraId="2AC3BB4B" w14:textId="77777777" w:rsidTr="0093584E">
        <w:trPr>
          <w:trHeight w:val="1134"/>
          <w:jc w:val="center"/>
        </w:trPr>
        <w:tc>
          <w:tcPr>
            <w:tcW w:w="567" w:type="dxa"/>
            <w:tcBorders>
              <w:top w:val="single" w:sz="4" w:space="0" w:color="000000"/>
              <w:left w:val="single" w:sz="4" w:space="0" w:color="000000"/>
              <w:bottom w:val="single" w:sz="4" w:space="0" w:color="000000"/>
            </w:tcBorders>
            <w:shd w:val="clear" w:color="auto" w:fill="D9D9D9"/>
            <w:vAlign w:val="center"/>
          </w:tcPr>
          <w:p w14:paraId="487BFDBB" w14:textId="77777777" w:rsidR="00127910" w:rsidRPr="00023C2B" w:rsidRDefault="00127910" w:rsidP="00EB2AF8">
            <w:pPr>
              <w:widowControl w:val="0"/>
              <w:snapToGrid w:val="0"/>
              <w:spacing w:after="0" w:line="240" w:lineRule="auto"/>
              <w:jc w:val="center"/>
              <w:rPr>
                <w:rFonts w:eastAsia="SimSun" w:cs="Arial"/>
                <w:b/>
                <w:kern w:val="1"/>
                <w:sz w:val="22"/>
                <w:lang w:eastAsia="hi-IN" w:bidi="hi-IN"/>
              </w:rPr>
            </w:pPr>
            <w:bookmarkStart w:id="1" w:name="_Hlk89165619"/>
            <w:bookmarkEnd w:id="0"/>
            <w:r w:rsidRPr="00023C2B">
              <w:rPr>
                <w:rFonts w:cs="Arial"/>
                <w:b/>
                <w:sz w:val="22"/>
              </w:rPr>
              <w:t>Lp.</w:t>
            </w:r>
          </w:p>
        </w:tc>
        <w:tc>
          <w:tcPr>
            <w:tcW w:w="2410" w:type="dxa"/>
            <w:tcBorders>
              <w:top w:val="single" w:sz="4" w:space="0" w:color="000000"/>
              <w:left w:val="single" w:sz="4" w:space="0" w:color="000000"/>
              <w:bottom w:val="single" w:sz="4" w:space="0" w:color="000000"/>
            </w:tcBorders>
            <w:shd w:val="clear" w:color="auto" w:fill="D9D9D9"/>
            <w:vAlign w:val="center"/>
          </w:tcPr>
          <w:p w14:paraId="57C1DD87" w14:textId="77777777" w:rsidR="00127910" w:rsidRPr="00023C2B" w:rsidRDefault="00023C2B" w:rsidP="00EB2AF8">
            <w:pPr>
              <w:widowControl w:val="0"/>
              <w:spacing w:after="0" w:line="240" w:lineRule="auto"/>
              <w:jc w:val="center"/>
              <w:rPr>
                <w:rFonts w:eastAsia="SimSun" w:cs="Arial"/>
                <w:b/>
                <w:kern w:val="1"/>
                <w:lang w:eastAsia="hi-IN" w:bidi="hi-IN"/>
              </w:rPr>
            </w:pPr>
            <w:r w:rsidRPr="00023C2B">
              <w:rPr>
                <w:rFonts w:cs="Arial"/>
                <w:b/>
              </w:rPr>
              <w:t>P</w:t>
            </w:r>
            <w:r w:rsidR="00127910" w:rsidRPr="00023C2B">
              <w:rPr>
                <w:rFonts w:cs="Arial"/>
                <w:b/>
              </w:rPr>
              <w:t>rzedmiot zamówienia</w:t>
            </w:r>
          </w:p>
        </w:tc>
        <w:tc>
          <w:tcPr>
            <w:tcW w:w="1105" w:type="dxa"/>
            <w:tcBorders>
              <w:top w:val="single" w:sz="4" w:space="0" w:color="000000"/>
              <w:left w:val="single" w:sz="4" w:space="0" w:color="000000"/>
              <w:bottom w:val="single" w:sz="4" w:space="0" w:color="000000"/>
            </w:tcBorders>
            <w:shd w:val="clear" w:color="auto" w:fill="D9D9D9"/>
            <w:vAlign w:val="center"/>
          </w:tcPr>
          <w:p w14:paraId="435C61C7" w14:textId="77777777" w:rsidR="00127910" w:rsidRPr="00023C2B" w:rsidRDefault="00023C2B" w:rsidP="00EB2AF8">
            <w:pPr>
              <w:widowControl w:val="0"/>
              <w:spacing w:after="0" w:line="240" w:lineRule="auto"/>
              <w:jc w:val="center"/>
              <w:rPr>
                <w:rFonts w:eastAsia="SimSun" w:cs="Arial"/>
                <w:b/>
                <w:kern w:val="1"/>
                <w:lang w:eastAsia="hi-IN" w:bidi="hi-IN"/>
              </w:rPr>
            </w:pPr>
            <w:r w:rsidRPr="00023C2B">
              <w:rPr>
                <w:rFonts w:cs="Arial"/>
                <w:b/>
                <w:sz w:val="18"/>
              </w:rPr>
              <w:t>I</w:t>
            </w:r>
            <w:r w:rsidR="00356BEC" w:rsidRPr="00023C2B">
              <w:rPr>
                <w:rFonts w:cs="Arial"/>
                <w:b/>
                <w:sz w:val="18"/>
              </w:rPr>
              <w:t>lość</w:t>
            </w:r>
            <w:r w:rsidRPr="00023C2B">
              <w:rPr>
                <w:rFonts w:cs="Arial"/>
                <w:b/>
                <w:sz w:val="18"/>
              </w:rPr>
              <w:t xml:space="preserve"> posiłków</w:t>
            </w:r>
          </w:p>
        </w:tc>
        <w:tc>
          <w:tcPr>
            <w:tcW w:w="851" w:type="dxa"/>
            <w:tcBorders>
              <w:top w:val="single" w:sz="4" w:space="0" w:color="000000"/>
              <w:left w:val="single" w:sz="4" w:space="0" w:color="000000"/>
              <w:bottom w:val="single" w:sz="4" w:space="0" w:color="000000"/>
            </w:tcBorders>
            <w:shd w:val="clear" w:color="auto" w:fill="D9D9D9"/>
            <w:vAlign w:val="center"/>
          </w:tcPr>
          <w:p w14:paraId="4A1FF20C" w14:textId="77777777" w:rsidR="00127910" w:rsidRPr="00023C2B" w:rsidRDefault="00023C2B" w:rsidP="00EB2AF8">
            <w:pPr>
              <w:widowControl w:val="0"/>
              <w:spacing w:after="0" w:line="240" w:lineRule="auto"/>
              <w:jc w:val="center"/>
              <w:rPr>
                <w:rFonts w:eastAsia="SimSun" w:cs="Arial"/>
                <w:b/>
                <w:kern w:val="1"/>
                <w:lang w:eastAsia="hi-IN" w:bidi="hi-IN"/>
              </w:rPr>
            </w:pPr>
            <w:r w:rsidRPr="00023C2B">
              <w:rPr>
                <w:rFonts w:cs="Arial"/>
                <w:b/>
              </w:rPr>
              <w:t>C</w:t>
            </w:r>
            <w:r w:rsidR="00356BEC" w:rsidRPr="00023C2B">
              <w:rPr>
                <w:rFonts w:cs="Arial"/>
                <w:b/>
              </w:rPr>
              <w:t>ena jedn. netto</w:t>
            </w:r>
            <w:r w:rsidR="00356BEC" w:rsidRPr="00023C2B">
              <w:rPr>
                <w:rFonts w:cs="Arial"/>
                <w:b/>
              </w:rPr>
              <w:br/>
              <w:t xml:space="preserve"> w PLN</w:t>
            </w:r>
          </w:p>
        </w:tc>
        <w:tc>
          <w:tcPr>
            <w:tcW w:w="1531" w:type="dxa"/>
            <w:tcBorders>
              <w:top w:val="single" w:sz="4" w:space="0" w:color="000000"/>
              <w:left w:val="single" w:sz="4" w:space="0" w:color="000000"/>
              <w:bottom w:val="single" w:sz="4" w:space="0" w:color="000000"/>
            </w:tcBorders>
            <w:shd w:val="clear" w:color="auto" w:fill="D9D9D9"/>
            <w:vAlign w:val="center"/>
          </w:tcPr>
          <w:p w14:paraId="46959FA2" w14:textId="77777777" w:rsidR="00127910" w:rsidRPr="00023C2B" w:rsidRDefault="00023C2B" w:rsidP="00EB2AF8">
            <w:pPr>
              <w:widowControl w:val="0"/>
              <w:spacing w:after="0" w:line="240" w:lineRule="auto"/>
              <w:jc w:val="center"/>
              <w:rPr>
                <w:rFonts w:eastAsia="SimSun" w:cs="Arial"/>
                <w:b/>
                <w:kern w:val="1"/>
                <w:lang w:eastAsia="hi-IN" w:bidi="hi-IN"/>
              </w:rPr>
            </w:pPr>
            <w:r w:rsidRPr="00023C2B">
              <w:rPr>
                <w:rFonts w:cs="Arial"/>
                <w:b/>
              </w:rPr>
              <w:t>W</w:t>
            </w:r>
            <w:r w:rsidR="00127910" w:rsidRPr="00023C2B">
              <w:rPr>
                <w:rFonts w:cs="Arial"/>
                <w:b/>
              </w:rPr>
              <w:t>artość netto w PLN</w:t>
            </w:r>
          </w:p>
        </w:tc>
        <w:tc>
          <w:tcPr>
            <w:tcW w:w="737" w:type="dxa"/>
            <w:tcBorders>
              <w:top w:val="single" w:sz="4" w:space="0" w:color="000000"/>
              <w:left w:val="single" w:sz="4" w:space="0" w:color="000000"/>
              <w:bottom w:val="single" w:sz="4" w:space="0" w:color="000000"/>
            </w:tcBorders>
            <w:shd w:val="clear" w:color="auto" w:fill="D9D9D9"/>
            <w:vAlign w:val="center"/>
          </w:tcPr>
          <w:p w14:paraId="7519EB8E" w14:textId="77777777" w:rsidR="00127910" w:rsidRPr="00023C2B" w:rsidRDefault="00127910" w:rsidP="00EB2AF8">
            <w:pPr>
              <w:widowControl w:val="0"/>
              <w:spacing w:after="0" w:line="240" w:lineRule="auto"/>
              <w:jc w:val="center"/>
              <w:rPr>
                <w:rFonts w:eastAsia="SimSun" w:cs="Arial"/>
                <w:b/>
                <w:kern w:val="1"/>
                <w:lang w:eastAsia="hi-IN" w:bidi="hi-IN"/>
              </w:rPr>
            </w:pPr>
            <w:r w:rsidRPr="00023C2B">
              <w:rPr>
                <w:rFonts w:cs="Arial"/>
                <w:b/>
                <w:sz w:val="17"/>
                <w:szCs w:val="17"/>
              </w:rPr>
              <w:t>Stawka</w:t>
            </w:r>
            <w:r w:rsidRPr="00023C2B">
              <w:rPr>
                <w:rFonts w:cs="Arial"/>
                <w:b/>
                <w:sz w:val="14"/>
              </w:rPr>
              <w:t xml:space="preserve"> </w:t>
            </w:r>
            <w:r w:rsidRPr="00023C2B">
              <w:rPr>
                <w:rFonts w:cs="Arial"/>
                <w:b/>
              </w:rPr>
              <w:t>VAT%</w:t>
            </w:r>
          </w:p>
        </w:tc>
        <w:tc>
          <w:tcPr>
            <w:tcW w:w="907" w:type="dxa"/>
            <w:tcBorders>
              <w:top w:val="single" w:sz="4" w:space="0" w:color="000000"/>
              <w:left w:val="single" w:sz="4" w:space="0" w:color="000000"/>
              <w:bottom w:val="single" w:sz="4" w:space="0" w:color="000000"/>
            </w:tcBorders>
            <w:shd w:val="clear" w:color="auto" w:fill="D9D9D9"/>
            <w:vAlign w:val="center"/>
          </w:tcPr>
          <w:p w14:paraId="7E6EA164" w14:textId="77777777" w:rsidR="00127910" w:rsidRPr="00023C2B" w:rsidRDefault="00023C2B" w:rsidP="00EB2AF8">
            <w:pPr>
              <w:widowControl w:val="0"/>
              <w:spacing w:after="0" w:line="240" w:lineRule="auto"/>
              <w:jc w:val="center"/>
              <w:rPr>
                <w:rFonts w:cs="Arial"/>
                <w:b/>
                <w:sz w:val="14"/>
              </w:rPr>
            </w:pPr>
            <w:r w:rsidRPr="00023C2B">
              <w:rPr>
                <w:rFonts w:cs="Arial"/>
                <w:b/>
                <w:sz w:val="16"/>
              </w:rPr>
              <w:t>W</w:t>
            </w:r>
            <w:r w:rsidR="00127910" w:rsidRPr="00023C2B">
              <w:rPr>
                <w:rFonts w:cs="Arial"/>
                <w:b/>
                <w:sz w:val="16"/>
              </w:rPr>
              <w:t>artość</w:t>
            </w:r>
            <w:r w:rsidR="00127910" w:rsidRPr="00023C2B">
              <w:rPr>
                <w:rFonts w:cs="Arial"/>
                <w:b/>
              </w:rPr>
              <w:t xml:space="preserve"> Vat </w:t>
            </w:r>
            <w:r w:rsidR="00127910" w:rsidRPr="00023C2B">
              <w:rPr>
                <w:rFonts w:cs="Arial"/>
                <w:b/>
              </w:rPr>
              <w:br/>
              <w:t>w PLN</w:t>
            </w:r>
          </w:p>
        </w:tc>
        <w:tc>
          <w:tcPr>
            <w:tcW w:w="153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5326E70" w14:textId="77777777" w:rsidR="00127910" w:rsidRPr="00023C2B" w:rsidRDefault="00023C2B" w:rsidP="00EB2AF8">
            <w:pPr>
              <w:widowControl w:val="0"/>
              <w:spacing w:after="0" w:line="240" w:lineRule="auto"/>
              <w:jc w:val="center"/>
              <w:rPr>
                <w:rFonts w:eastAsia="SimSun" w:cs="Arial"/>
                <w:b/>
                <w:kern w:val="1"/>
                <w:lang w:eastAsia="hi-IN" w:bidi="hi-IN"/>
              </w:rPr>
            </w:pPr>
            <w:r w:rsidRPr="00023C2B">
              <w:rPr>
                <w:rFonts w:cs="Arial"/>
                <w:b/>
              </w:rPr>
              <w:t>W</w:t>
            </w:r>
            <w:r w:rsidR="00127910" w:rsidRPr="00023C2B">
              <w:rPr>
                <w:rFonts w:cs="Arial"/>
                <w:b/>
              </w:rPr>
              <w:t xml:space="preserve">artość brutto </w:t>
            </w:r>
            <w:r w:rsidR="00127910" w:rsidRPr="00023C2B">
              <w:rPr>
                <w:rFonts w:cs="Arial"/>
                <w:b/>
              </w:rPr>
              <w:br/>
              <w:t>w PLN</w:t>
            </w:r>
          </w:p>
        </w:tc>
      </w:tr>
      <w:tr w:rsidR="00127910" w:rsidRPr="00C55F52" w14:paraId="4AFF58DA" w14:textId="77777777" w:rsidTr="0093584E">
        <w:trPr>
          <w:cantSplit/>
          <w:trHeight w:val="851"/>
          <w:jc w:val="center"/>
        </w:trPr>
        <w:tc>
          <w:tcPr>
            <w:tcW w:w="567" w:type="dxa"/>
            <w:vAlign w:val="center"/>
          </w:tcPr>
          <w:p w14:paraId="31F508C9" w14:textId="77777777" w:rsidR="00127910" w:rsidRPr="00023C2B" w:rsidRDefault="00127910" w:rsidP="00EB2AF8">
            <w:pPr>
              <w:widowControl w:val="0"/>
              <w:snapToGrid w:val="0"/>
              <w:spacing w:after="0" w:line="240" w:lineRule="auto"/>
              <w:jc w:val="center"/>
              <w:rPr>
                <w:rFonts w:eastAsia="SimSun" w:cs="Arial"/>
                <w:b/>
                <w:kern w:val="1"/>
                <w:lang w:eastAsia="hi-IN" w:bidi="hi-IN"/>
              </w:rPr>
            </w:pPr>
            <w:r w:rsidRPr="00023C2B">
              <w:rPr>
                <w:rFonts w:eastAsia="SimSun" w:cs="Arial"/>
                <w:b/>
                <w:kern w:val="1"/>
                <w:lang w:eastAsia="hi-IN" w:bidi="hi-IN"/>
              </w:rPr>
              <w:t>1.</w:t>
            </w:r>
          </w:p>
        </w:tc>
        <w:tc>
          <w:tcPr>
            <w:tcW w:w="2410" w:type="dxa"/>
            <w:vAlign w:val="center"/>
          </w:tcPr>
          <w:p w14:paraId="205EC703" w14:textId="77777777" w:rsidR="00127910" w:rsidRPr="00023C2B" w:rsidRDefault="00356BEC" w:rsidP="00EB2AF8">
            <w:pPr>
              <w:widowControl w:val="0"/>
              <w:spacing w:after="0" w:line="240" w:lineRule="auto"/>
              <w:jc w:val="center"/>
              <w:rPr>
                <w:rFonts w:eastAsia="SimSun" w:cs="Arial"/>
                <w:b/>
                <w:kern w:val="1"/>
                <w:lang w:eastAsia="hi-IN" w:bidi="hi-IN"/>
              </w:rPr>
            </w:pPr>
            <w:r w:rsidRPr="00023C2B">
              <w:rPr>
                <w:rFonts w:eastAsia="SimSun" w:cs="Arial"/>
                <w:b/>
                <w:kern w:val="1"/>
                <w:lang w:eastAsia="hi-IN" w:bidi="hi-IN"/>
              </w:rPr>
              <w:t xml:space="preserve">Obiad </w:t>
            </w:r>
            <w:proofErr w:type="gramStart"/>
            <w:r w:rsidRPr="00923710">
              <w:rPr>
                <w:rFonts w:eastAsia="SimSun" w:cs="Arial"/>
                <w:b/>
                <w:kern w:val="1"/>
                <w:lang w:eastAsia="hi-IN" w:bidi="hi-IN"/>
              </w:rPr>
              <w:t xml:space="preserve">( </w:t>
            </w:r>
            <w:r w:rsidR="00A37941">
              <w:rPr>
                <w:rFonts w:eastAsia="SimSun" w:cs="Arial"/>
                <w:b/>
                <w:kern w:val="1"/>
                <w:lang w:eastAsia="hi-IN" w:bidi="hi-IN"/>
              </w:rPr>
              <w:t>zupa</w:t>
            </w:r>
            <w:proofErr w:type="gramEnd"/>
            <w:r w:rsidRPr="00923710">
              <w:rPr>
                <w:rFonts w:eastAsia="SimSun" w:cs="Arial"/>
                <w:b/>
                <w:kern w:val="1"/>
                <w:lang w:eastAsia="hi-IN" w:bidi="hi-IN"/>
              </w:rPr>
              <w:t>, II danie</w:t>
            </w:r>
            <w:r w:rsidR="00DB62D7" w:rsidRPr="00923710">
              <w:rPr>
                <w:rFonts w:eastAsia="SimSun" w:cs="Arial"/>
                <w:b/>
                <w:kern w:val="1"/>
                <w:lang w:eastAsia="hi-IN" w:bidi="hi-IN"/>
              </w:rPr>
              <w:t>,</w:t>
            </w:r>
            <w:r w:rsidRPr="00923710">
              <w:rPr>
                <w:rFonts w:eastAsia="SimSun" w:cs="Arial"/>
                <w:b/>
                <w:kern w:val="1"/>
                <w:lang w:eastAsia="hi-IN" w:bidi="hi-IN"/>
              </w:rPr>
              <w:t xml:space="preserve"> </w:t>
            </w:r>
            <w:r w:rsidR="007C4D83" w:rsidRPr="00923710">
              <w:rPr>
                <w:rFonts w:eastAsia="SimSun" w:cs="Arial"/>
                <w:b/>
                <w:kern w:val="1"/>
                <w:lang w:eastAsia="hi-IN" w:bidi="hi-IN"/>
              </w:rPr>
              <w:t>napój</w:t>
            </w:r>
            <w:r w:rsidRPr="00923710">
              <w:rPr>
                <w:rFonts w:eastAsia="SimSun" w:cs="Arial"/>
                <w:b/>
                <w:kern w:val="1"/>
                <w:lang w:eastAsia="hi-IN" w:bidi="hi-IN"/>
              </w:rPr>
              <w:t>)</w:t>
            </w:r>
          </w:p>
        </w:tc>
        <w:tc>
          <w:tcPr>
            <w:tcW w:w="1105" w:type="dxa"/>
            <w:vAlign w:val="center"/>
          </w:tcPr>
          <w:p w14:paraId="6F057635" w14:textId="77777777" w:rsidR="00127910" w:rsidRPr="00023C2B" w:rsidRDefault="000A48BA" w:rsidP="00AA4970">
            <w:pPr>
              <w:widowControl w:val="0"/>
              <w:spacing w:after="0" w:line="240" w:lineRule="auto"/>
              <w:jc w:val="center"/>
              <w:rPr>
                <w:rFonts w:eastAsia="SimSun" w:cs="Arial"/>
                <w:b/>
                <w:kern w:val="1"/>
                <w:lang w:eastAsia="hi-IN" w:bidi="hi-IN"/>
              </w:rPr>
            </w:pPr>
            <w:r>
              <w:rPr>
                <w:rFonts w:cs="Arial"/>
                <w:b/>
              </w:rPr>
              <w:t>5110</w:t>
            </w:r>
          </w:p>
        </w:tc>
        <w:tc>
          <w:tcPr>
            <w:tcW w:w="851" w:type="dxa"/>
            <w:vAlign w:val="center"/>
          </w:tcPr>
          <w:p w14:paraId="3F94D154" w14:textId="77777777" w:rsidR="00127910" w:rsidRPr="00023C2B" w:rsidRDefault="00127910" w:rsidP="00EB2AF8">
            <w:pPr>
              <w:widowControl w:val="0"/>
              <w:spacing w:after="0" w:line="240" w:lineRule="auto"/>
              <w:jc w:val="right"/>
              <w:rPr>
                <w:rFonts w:eastAsia="SimSun" w:cs="Arial"/>
                <w:bCs/>
                <w:kern w:val="1"/>
                <w:lang w:eastAsia="hi-IN" w:bidi="hi-IN"/>
              </w:rPr>
            </w:pPr>
          </w:p>
        </w:tc>
        <w:tc>
          <w:tcPr>
            <w:tcW w:w="1531" w:type="dxa"/>
            <w:vAlign w:val="center"/>
          </w:tcPr>
          <w:p w14:paraId="4B2F69F1" w14:textId="77777777" w:rsidR="00127910" w:rsidRPr="00023C2B" w:rsidRDefault="00127910" w:rsidP="00EB2AF8">
            <w:pPr>
              <w:widowControl w:val="0"/>
              <w:spacing w:after="0" w:line="240" w:lineRule="auto"/>
              <w:jc w:val="right"/>
              <w:rPr>
                <w:rFonts w:eastAsia="SimSun" w:cs="Arial"/>
                <w:bCs/>
                <w:kern w:val="1"/>
                <w:lang w:eastAsia="hi-IN" w:bidi="hi-IN"/>
              </w:rPr>
            </w:pPr>
          </w:p>
        </w:tc>
        <w:tc>
          <w:tcPr>
            <w:tcW w:w="737" w:type="dxa"/>
            <w:vAlign w:val="center"/>
          </w:tcPr>
          <w:p w14:paraId="75002800" w14:textId="77777777" w:rsidR="00127910" w:rsidRPr="00C55F52" w:rsidRDefault="00127910" w:rsidP="00EB2AF8">
            <w:pPr>
              <w:widowControl w:val="0"/>
              <w:spacing w:after="0" w:line="240" w:lineRule="auto"/>
              <w:jc w:val="right"/>
              <w:rPr>
                <w:rFonts w:eastAsia="SimSun"/>
                <w:kern w:val="1"/>
                <w:highlight w:val="yellow"/>
                <w:lang w:eastAsia="hi-IN" w:bidi="hi-IN"/>
              </w:rPr>
            </w:pPr>
          </w:p>
        </w:tc>
        <w:tc>
          <w:tcPr>
            <w:tcW w:w="907" w:type="dxa"/>
            <w:vAlign w:val="center"/>
          </w:tcPr>
          <w:p w14:paraId="220B85F5" w14:textId="77777777" w:rsidR="00127910" w:rsidRPr="00C55F52" w:rsidRDefault="00127910" w:rsidP="00EB2AF8">
            <w:pPr>
              <w:widowControl w:val="0"/>
              <w:spacing w:after="0" w:line="240" w:lineRule="auto"/>
              <w:jc w:val="right"/>
              <w:rPr>
                <w:rFonts w:ascii="Times New Roman" w:eastAsia="SimSun" w:hAnsi="Times New Roman"/>
                <w:kern w:val="1"/>
                <w:sz w:val="24"/>
                <w:szCs w:val="24"/>
                <w:highlight w:val="yellow"/>
                <w:lang w:eastAsia="hi-IN" w:bidi="hi-IN"/>
              </w:rPr>
            </w:pPr>
          </w:p>
        </w:tc>
        <w:tc>
          <w:tcPr>
            <w:tcW w:w="1531" w:type="dxa"/>
            <w:vAlign w:val="center"/>
          </w:tcPr>
          <w:p w14:paraId="2F1EC885" w14:textId="77777777" w:rsidR="00127910" w:rsidRPr="00C55F52" w:rsidRDefault="00127910" w:rsidP="00EB2AF8">
            <w:pPr>
              <w:widowControl w:val="0"/>
              <w:spacing w:after="0" w:line="240" w:lineRule="auto"/>
              <w:jc w:val="right"/>
              <w:rPr>
                <w:rFonts w:ascii="Times New Roman" w:eastAsia="SimSun" w:hAnsi="Times New Roman"/>
                <w:kern w:val="1"/>
                <w:sz w:val="24"/>
                <w:szCs w:val="24"/>
                <w:highlight w:val="yellow"/>
                <w:lang w:eastAsia="hi-IN" w:bidi="hi-IN"/>
              </w:rPr>
            </w:pPr>
          </w:p>
        </w:tc>
      </w:tr>
      <w:tr w:rsidR="009B5DE2" w:rsidRPr="00076DCB" w14:paraId="2078857A" w14:textId="77777777" w:rsidTr="0093584E">
        <w:trPr>
          <w:cantSplit/>
          <w:trHeight w:val="526"/>
          <w:jc w:val="center"/>
        </w:trPr>
        <w:tc>
          <w:tcPr>
            <w:tcW w:w="4933" w:type="dxa"/>
            <w:gridSpan w:val="4"/>
            <w:tcBorders>
              <w:top w:val="single" w:sz="12" w:space="0" w:color="000000"/>
              <w:left w:val="single" w:sz="8" w:space="0" w:color="000000"/>
              <w:bottom w:val="single" w:sz="8" w:space="0" w:color="000000"/>
              <w:right w:val="single" w:sz="8" w:space="0" w:color="000000"/>
            </w:tcBorders>
            <w:vAlign w:val="center"/>
          </w:tcPr>
          <w:p w14:paraId="4100886C" w14:textId="77777777" w:rsidR="009B5DE2" w:rsidRPr="00F13F66" w:rsidRDefault="009B5DE2" w:rsidP="00EB2AF8">
            <w:pPr>
              <w:widowControl w:val="0"/>
              <w:spacing w:after="0" w:line="240" w:lineRule="auto"/>
              <w:jc w:val="center"/>
              <w:rPr>
                <w:rFonts w:eastAsia="SimSun" w:cs="Arial"/>
                <w:b/>
                <w:kern w:val="1"/>
                <w:sz w:val="32"/>
                <w:szCs w:val="32"/>
                <w:lang w:eastAsia="hi-IN" w:bidi="hi-IN"/>
              </w:rPr>
            </w:pPr>
            <w:r w:rsidRPr="00F13F66">
              <w:rPr>
                <w:rFonts w:eastAsia="SimSun" w:cs="Arial"/>
                <w:b/>
                <w:kern w:val="1"/>
                <w:sz w:val="32"/>
                <w:szCs w:val="32"/>
                <w:lang w:eastAsia="hi-IN" w:bidi="hi-IN"/>
              </w:rPr>
              <w:t>RAZEM</w:t>
            </w:r>
          </w:p>
          <w:p w14:paraId="4C7E8049" w14:textId="77777777" w:rsidR="009B5DE2" w:rsidRPr="00023C2B" w:rsidRDefault="009B5DE2" w:rsidP="00EB2AF8">
            <w:pPr>
              <w:widowControl w:val="0"/>
              <w:spacing w:after="0" w:line="240" w:lineRule="auto"/>
              <w:jc w:val="right"/>
              <w:rPr>
                <w:rFonts w:eastAsia="SimSun" w:cs="Arial"/>
                <w:bCs/>
                <w:kern w:val="1"/>
                <w:lang w:eastAsia="hi-IN" w:bidi="hi-IN"/>
              </w:rPr>
            </w:pPr>
          </w:p>
        </w:tc>
        <w:tc>
          <w:tcPr>
            <w:tcW w:w="1531" w:type="dxa"/>
            <w:tcBorders>
              <w:top w:val="single" w:sz="12" w:space="0" w:color="000000"/>
              <w:left w:val="single" w:sz="8" w:space="0" w:color="000000"/>
              <w:bottom w:val="single" w:sz="8" w:space="0" w:color="000000"/>
              <w:right w:val="single" w:sz="8" w:space="0" w:color="000000"/>
            </w:tcBorders>
            <w:vAlign w:val="center"/>
          </w:tcPr>
          <w:p w14:paraId="2C0C3D53" w14:textId="77777777" w:rsidR="009B5DE2" w:rsidRPr="00023C2B" w:rsidRDefault="009B5DE2" w:rsidP="00EB2AF8">
            <w:pPr>
              <w:widowControl w:val="0"/>
              <w:spacing w:after="0" w:line="240" w:lineRule="auto"/>
              <w:jc w:val="right"/>
              <w:rPr>
                <w:rFonts w:eastAsia="SimSun" w:cs="Arial"/>
                <w:bCs/>
                <w:kern w:val="1"/>
                <w:lang w:eastAsia="hi-IN" w:bidi="hi-IN"/>
              </w:rPr>
            </w:pPr>
          </w:p>
        </w:tc>
        <w:tc>
          <w:tcPr>
            <w:tcW w:w="737" w:type="dxa"/>
            <w:tcBorders>
              <w:top w:val="single" w:sz="12" w:space="0" w:color="000000"/>
              <w:left w:val="single" w:sz="8" w:space="0" w:color="000000"/>
              <w:bottom w:val="single" w:sz="8" w:space="0" w:color="000000"/>
              <w:right w:val="single" w:sz="8" w:space="0" w:color="000000"/>
            </w:tcBorders>
            <w:vAlign w:val="center"/>
          </w:tcPr>
          <w:p w14:paraId="6C995398" w14:textId="77777777" w:rsidR="009B5DE2" w:rsidRPr="007D2AF6" w:rsidRDefault="009B5DE2" w:rsidP="007D2AF6">
            <w:pPr>
              <w:widowControl w:val="0"/>
              <w:spacing w:after="0" w:line="240" w:lineRule="auto"/>
              <w:jc w:val="center"/>
              <w:rPr>
                <w:rFonts w:eastAsia="SimSun"/>
                <w:b/>
                <w:bCs/>
                <w:kern w:val="1"/>
                <w:lang w:eastAsia="hi-IN" w:bidi="hi-IN"/>
              </w:rPr>
            </w:pPr>
            <w:r w:rsidRPr="007D2AF6">
              <w:rPr>
                <w:rFonts w:eastAsia="SimSun"/>
                <w:b/>
                <w:bCs/>
                <w:kern w:val="1"/>
                <w:lang w:eastAsia="hi-IN" w:bidi="hi-IN"/>
              </w:rPr>
              <w:t>X</w:t>
            </w:r>
          </w:p>
        </w:tc>
        <w:tc>
          <w:tcPr>
            <w:tcW w:w="907" w:type="dxa"/>
            <w:tcBorders>
              <w:top w:val="single" w:sz="12" w:space="0" w:color="000000"/>
              <w:left w:val="single" w:sz="8" w:space="0" w:color="000000"/>
              <w:bottom w:val="single" w:sz="8" w:space="0" w:color="000000"/>
              <w:right w:val="single" w:sz="8" w:space="0" w:color="000000"/>
            </w:tcBorders>
            <w:vAlign w:val="center"/>
          </w:tcPr>
          <w:p w14:paraId="5128E222" w14:textId="77777777" w:rsidR="009B5DE2" w:rsidRPr="007D2AF6" w:rsidRDefault="009B5DE2" w:rsidP="007D2AF6">
            <w:pPr>
              <w:widowControl w:val="0"/>
              <w:spacing w:after="0" w:line="240" w:lineRule="auto"/>
              <w:jc w:val="center"/>
              <w:rPr>
                <w:rFonts w:eastAsia="SimSun"/>
                <w:b/>
                <w:bCs/>
                <w:kern w:val="1"/>
                <w:lang w:eastAsia="hi-IN" w:bidi="hi-IN"/>
              </w:rPr>
            </w:pPr>
          </w:p>
        </w:tc>
        <w:tc>
          <w:tcPr>
            <w:tcW w:w="1531" w:type="dxa"/>
            <w:tcBorders>
              <w:top w:val="single" w:sz="12" w:space="0" w:color="000000"/>
              <w:left w:val="single" w:sz="8" w:space="0" w:color="000000"/>
              <w:bottom w:val="single" w:sz="8" w:space="0" w:color="000000"/>
              <w:right w:val="single" w:sz="8" w:space="0" w:color="000000"/>
            </w:tcBorders>
            <w:vAlign w:val="center"/>
          </w:tcPr>
          <w:p w14:paraId="28780C31" w14:textId="77777777" w:rsidR="009B5DE2" w:rsidRPr="00076DCB" w:rsidRDefault="009B5DE2" w:rsidP="00EB2AF8">
            <w:pPr>
              <w:widowControl w:val="0"/>
              <w:spacing w:after="0" w:line="240" w:lineRule="auto"/>
              <w:jc w:val="right"/>
              <w:rPr>
                <w:rFonts w:ascii="Times New Roman" w:eastAsia="SimSun" w:hAnsi="Times New Roman"/>
                <w:kern w:val="1"/>
                <w:sz w:val="24"/>
                <w:szCs w:val="24"/>
                <w:lang w:eastAsia="hi-IN" w:bidi="hi-IN"/>
              </w:rPr>
            </w:pPr>
          </w:p>
        </w:tc>
      </w:tr>
      <w:bookmarkEnd w:id="1"/>
    </w:tbl>
    <w:p w14:paraId="4AA54C59" w14:textId="77777777" w:rsidR="00D81B91" w:rsidRDefault="00D81B91" w:rsidP="00B95713">
      <w:pPr>
        <w:rPr>
          <w:rFonts w:cs="Arial"/>
          <w:szCs w:val="20"/>
        </w:rPr>
      </w:pPr>
    </w:p>
    <w:p w14:paraId="426EC08F" w14:textId="77777777" w:rsidR="009557C5" w:rsidRDefault="009557C5" w:rsidP="009557C5">
      <w:pPr>
        <w:spacing w:before="120" w:after="0" w:line="480" w:lineRule="auto"/>
        <w:rPr>
          <w:rFonts w:cs="Arial"/>
          <w:szCs w:val="20"/>
        </w:rPr>
      </w:pPr>
      <w:r>
        <w:rPr>
          <w:rFonts w:cs="Arial"/>
          <w:szCs w:val="20"/>
        </w:rPr>
        <w:t xml:space="preserve">Cena oferty netto </w:t>
      </w:r>
      <w:proofErr w:type="gramStart"/>
      <w:r>
        <w:rPr>
          <w:rFonts w:cs="Arial"/>
          <w:szCs w:val="20"/>
        </w:rPr>
        <w:t>wynosi:..........................................................</w:t>
      </w:r>
      <w:proofErr w:type="gramEnd"/>
      <w:r>
        <w:rPr>
          <w:rFonts w:cs="Arial"/>
          <w:szCs w:val="20"/>
        </w:rPr>
        <w:t xml:space="preserve">złotych, </w:t>
      </w:r>
    </w:p>
    <w:p w14:paraId="2DDDF9B4" w14:textId="77777777" w:rsidR="009557C5" w:rsidRDefault="009557C5" w:rsidP="009557C5">
      <w:pPr>
        <w:spacing w:after="0" w:line="480" w:lineRule="auto"/>
        <w:rPr>
          <w:rFonts w:cs="Arial"/>
          <w:szCs w:val="20"/>
        </w:rPr>
      </w:pPr>
      <w:r>
        <w:rPr>
          <w:rFonts w:cs="Arial"/>
          <w:szCs w:val="20"/>
        </w:rPr>
        <w:t>(słownie: .................................................................................................................................złotych)</w:t>
      </w:r>
    </w:p>
    <w:p w14:paraId="37C13A5E" w14:textId="77777777" w:rsidR="009557C5" w:rsidRDefault="009557C5" w:rsidP="009557C5">
      <w:pPr>
        <w:spacing w:after="0" w:line="480" w:lineRule="auto"/>
        <w:rPr>
          <w:rFonts w:cs="Arial"/>
          <w:szCs w:val="20"/>
        </w:rPr>
      </w:pPr>
      <w:bookmarkStart w:id="2" w:name="_Hlk103765555"/>
      <w:bookmarkStart w:id="3" w:name="_Hlk103861154"/>
      <w:r w:rsidRPr="007F0357">
        <w:rPr>
          <w:rFonts w:cs="Arial"/>
          <w:szCs w:val="20"/>
        </w:rPr>
        <w:t>Wartość VAT………………</w:t>
      </w:r>
      <w:proofErr w:type="gramStart"/>
      <w:r w:rsidRPr="007F0357">
        <w:rPr>
          <w:rFonts w:cs="Arial"/>
          <w:szCs w:val="20"/>
        </w:rPr>
        <w:t>…….</w:t>
      </w:r>
      <w:proofErr w:type="gramEnd"/>
      <w:r w:rsidRPr="007F0357">
        <w:rPr>
          <w:rFonts w:cs="Arial"/>
          <w:szCs w:val="20"/>
        </w:rPr>
        <w:t>złotych</w:t>
      </w:r>
      <w:bookmarkEnd w:id="2"/>
    </w:p>
    <w:bookmarkEnd w:id="3"/>
    <w:p w14:paraId="0AE90909" w14:textId="77777777" w:rsidR="009557C5" w:rsidRDefault="009557C5" w:rsidP="009557C5">
      <w:pPr>
        <w:spacing w:after="0" w:line="480" w:lineRule="auto"/>
        <w:rPr>
          <w:rFonts w:cs="Arial"/>
          <w:szCs w:val="20"/>
        </w:rPr>
      </w:pPr>
      <w:r>
        <w:rPr>
          <w:rFonts w:cs="Arial"/>
          <w:szCs w:val="20"/>
        </w:rPr>
        <w:t xml:space="preserve">Cena oferty brutto </w:t>
      </w:r>
      <w:proofErr w:type="gramStart"/>
      <w:r>
        <w:rPr>
          <w:rFonts w:cs="Arial"/>
          <w:szCs w:val="20"/>
        </w:rPr>
        <w:t>wynosi:..........................................................</w:t>
      </w:r>
      <w:proofErr w:type="gramEnd"/>
      <w:r>
        <w:rPr>
          <w:rFonts w:cs="Arial"/>
          <w:szCs w:val="20"/>
        </w:rPr>
        <w:t xml:space="preserve">złotych, </w:t>
      </w:r>
    </w:p>
    <w:p w14:paraId="290C4C6D" w14:textId="77777777" w:rsidR="009557C5" w:rsidRDefault="009557C5" w:rsidP="009557C5">
      <w:pPr>
        <w:spacing w:line="480" w:lineRule="auto"/>
        <w:rPr>
          <w:rFonts w:cs="Arial"/>
          <w:szCs w:val="20"/>
        </w:rPr>
      </w:pPr>
      <w:r>
        <w:rPr>
          <w:rFonts w:cs="Arial"/>
          <w:szCs w:val="20"/>
        </w:rPr>
        <w:t>(słownie: .................................................................................................................................złotych)</w:t>
      </w:r>
    </w:p>
    <w:p w14:paraId="57DCC73D" w14:textId="77777777" w:rsidR="003D0CD3" w:rsidRDefault="003D0CD3" w:rsidP="009557C5">
      <w:pPr>
        <w:spacing w:line="480" w:lineRule="auto"/>
        <w:rPr>
          <w:rFonts w:cs="Arial"/>
          <w:szCs w:val="20"/>
        </w:rPr>
      </w:pPr>
      <w:r>
        <w:rPr>
          <w:rFonts w:cs="Arial"/>
          <w:szCs w:val="20"/>
        </w:rPr>
        <w:t xml:space="preserve">Cena jednostkowa za dzienny posiłek dla </w:t>
      </w:r>
      <w:r w:rsidR="00BB6E81">
        <w:rPr>
          <w:rFonts w:cs="Arial"/>
          <w:szCs w:val="20"/>
        </w:rPr>
        <w:t xml:space="preserve">1 wychowanka </w:t>
      </w:r>
      <w:r w:rsidR="00BB6E81" w:rsidRPr="00923710">
        <w:rPr>
          <w:rFonts w:cs="Arial"/>
          <w:szCs w:val="20"/>
        </w:rPr>
        <w:t>(</w:t>
      </w:r>
      <w:r w:rsidR="00A37941">
        <w:rPr>
          <w:rFonts w:cs="Arial"/>
          <w:szCs w:val="20"/>
        </w:rPr>
        <w:t>zupa</w:t>
      </w:r>
      <w:r w:rsidR="00655821" w:rsidRPr="00923710">
        <w:rPr>
          <w:rFonts w:cs="Arial"/>
          <w:szCs w:val="20"/>
        </w:rPr>
        <w:t xml:space="preserve">, </w:t>
      </w:r>
      <w:r w:rsidR="00BB6E81" w:rsidRPr="00923710">
        <w:rPr>
          <w:rFonts w:cs="Arial"/>
          <w:szCs w:val="20"/>
        </w:rPr>
        <w:t>II danie</w:t>
      </w:r>
      <w:r w:rsidR="00655821" w:rsidRPr="00923710">
        <w:rPr>
          <w:rFonts w:cs="Arial"/>
          <w:szCs w:val="20"/>
        </w:rPr>
        <w:t>,</w:t>
      </w:r>
      <w:r w:rsidR="00BB6E81" w:rsidRPr="00923710">
        <w:rPr>
          <w:rFonts w:cs="Arial"/>
          <w:szCs w:val="20"/>
        </w:rPr>
        <w:t xml:space="preserve"> </w:t>
      </w:r>
      <w:r w:rsidR="0004537E" w:rsidRPr="00923710">
        <w:rPr>
          <w:rFonts w:cs="Arial"/>
          <w:szCs w:val="20"/>
        </w:rPr>
        <w:t>napój)</w:t>
      </w:r>
      <w:r w:rsidR="00550479">
        <w:rPr>
          <w:rFonts w:cs="Arial"/>
          <w:szCs w:val="20"/>
        </w:rPr>
        <w:t xml:space="preserve"> </w:t>
      </w:r>
      <w:r w:rsidR="003B1412">
        <w:rPr>
          <w:rFonts w:cs="Arial"/>
          <w:szCs w:val="20"/>
        </w:rPr>
        <w:t>wynosi ……………… zł brutto</w:t>
      </w:r>
      <w:r w:rsidR="00247F4A">
        <w:rPr>
          <w:rFonts w:cs="Arial"/>
          <w:szCs w:val="20"/>
        </w:rPr>
        <w:t xml:space="preserve"> (słownie: ……………………………………………………………</w:t>
      </w:r>
      <w:proofErr w:type="gramStart"/>
      <w:r w:rsidR="00247F4A">
        <w:rPr>
          <w:rFonts w:cs="Arial"/>
          <w:szCs w:val="20"/>
        </w:rPr>
        <w:t>…….</w:t>
      </w:r>
      <w:proofErr w:type="gramEnd"/>
      <w:r w:rsidR="00247F4A">
        <w:rPr>
          <w:rFonts w:cs="Arial"/>
          <w:szCs w:val="20"/>
        </w:rPr>
        <w:t>)</w:t>
      </w:r>
    </w:p>
    <w:p w14:paraId="4BD4609A" w14:textId="77777777" w:rsidR="00B13DB6" w:rsidRPr="0012496A" w:rsidRDefault="00B13DB6" w:rsidP="00B95713">
      <w:pPr>
        <w:numPr>
          <w:ilvl w:val="0"/>
          <w:numId w:val="14"/>
        </w:numPr>
        <w:suppressAutoHyphens/>
        <w:spacing w:after="0" w:line="360" w:lineRule="auto"/>
        <w:rPr>
          <w:rFonts w:cs="Arial"/>
          <w:szCs w:val="20"/>
        </w:rPr>
      </w:pPr>
      <w:r w:rsidRPr="0012496A">
        <w:rPr>
          <w:rFonts w:cs="Arial"/>
          <w:szCs w:val="20"/>
        </w:rPr>
        <w:t>Oświadczam(y), że zapoznaliśmy się z przedmiotem zamówienia oraz warunkami zapytania cenowego i uzyskaliśmy wszelkie konieczne informacje potrzebne do właściwego przygotowania oferty i realizacji zamówienia.</w:t>
      </w:r>
    </w:p>
    <w:p w14:paraId="2D8ACDF0" w14:textId="77777777" w:rsidR="00B13DB6" w:rsidRPr="0012496A" w:rsidRDefault="00B13DB6" w:rsidP="00B95713">
      <w:pPr>
        <w:numPr>
          <w:ilvl w:val="0"/>
          <w:numId w:val="14"/>
        </w:numPr>
        <w:suppressAutoHyphens/>
        <w:spacing w:after="0" w:line="360" w:lineRule="auto"/>
        <w:rPr>
          <w:rFonts w:cs="Arial"/>
          <w:szCs w:val="20"/>
        </w:rPr>
      </w:pPr>
      <w:r w:rsidRPr="0012496A">
        <w:rPr>
          <w:rFonts w:cs="Arial"/>
          <w:szCs w:val="20"/>
        </w:rPr>
        <w:t xml:space="preserve">Oświadczam(y), że jesteśmy świadomi, że dostawy </w:t>
      </w:r>
      <w:r w:rsidR="00172A19">
        <w:rPr>
          <w:rFonts w:cs="Arial"/>
          <w:szCs w:val="20"/>
        </w:rPr>
        <w:t>będą</w:t>
      </w:r>
      <w:r w:rsidRPr="0012496A">
        <w:rPr>
          <w:rFonts w:cs="Arial"/>
          <w:szCs w:val="20"/>
        </w:rPr>
        <w:t xml:space="preserve"> realizowanie </w:t>
      </w:r>
      <w:r w:rsidR="00B71803">
        <w:rPr>
          <w:rFonts w:cs="Arial"/>
          <w:szCs w:val="20"/>
        </w:rPr>
        <w:t>od poniedziałku do niedzieli oraz</w:t>
      </w:r>
      <w:r w:rsidR="00D13354">
        <w:rPr>
          <w:rFonts w:cs="Arial"/>
          <w:szCs w:val="20"/>
        </w:rPr>
        <w:t> </w:t>
      </w:r>
      <w:r w:rsidR="00B71803">
        <w:rPr>
          <w:rFonts w:cs="Arial"/>
          <w:szCs w:val="20"/>
        </w:rPr>
        <w:t>w</w:t>
      </w:r>
      <w:r w:rsidR="00A9333A">
        <w:rPr>
          <w:rFonts w:cs="Arial"/>
          <w:szCs w:val="20"/>
        </w:rPr>
        <w:t> </w:t>
      </w:r>
      <w:r w:rsidR="00B71803">
        <w:rPr>
          <w:rFonts w:cs="Arial"/>
          <w:szCs w:val="20"/>
        </w:rPr>
        <w:t>dni świąteczne</w:t>
      </w:r>
      <w:r w:rsidR="005D78A7">
        <w:rPr>
          <w:rFonts w:cs="Arial"/>
          <w:szCs w:val="20"/>
        </w:rPr>
        <w:t xml:space="preserve"> </w:t>
      </w:r>
      <w:r w:rsidR="005D78A7" w:rsidRPr="003C7B18">
        <w:rPr>
          <w:rFonts w:cs="Arial"/>
          <w:szCs w:val="20"/>
        </w:rPr>
        <w:t>niezależnie od ilości asortymentu</w:t>
      </w:r>
      <w:r w:rsidR="00666C8F">
        <w:rPr>
          <w:rFonts w:cs="Arial"/>
          <w:szCs w:val="20"/>
        </w:rPr>
        <w:t>.</w:t>
      </w:r>
    </w:p>
    <w:p w14:paraId="410B296F" w14:textId="77777777" w:rsidR="00B13DB6" w:rsidRPr="0012496A" w:rsidRDefault="00B13DB6" w:rsidP="00B95713">
      <w:pPr>
        <w:numPr>
          <w:ilvl w:val="0"/>
          <w:numId w:val="14"/>
        </w:numPr>
        <w:suppressAutoHyphens/>
        <w:spacing w:after="0" w:line="360" w:lineRule="auto"/>
        <w:ind w:right="-142"/>
        <w:rPr>
          <w:rFonts w:cs="Arial"/>
          <w:szCs w:val="20"/>
        </w:rPr>
      </w:pPr>
      <w:r w:rsidRPr="0012496A">
        <w:rPr>
          <w:rFonts w:cs="Arial"/>
          <w:szCs w:val="20"/>
        </w:rPr>
        <w:t>Oświadczam(y), że uważamy się za związanych niniejszą ofertą na czas wskazany w zapytaniu cenowym.</w:t>
      </w:r>
    </w:p>
    <w:p w14:paraId="64415878" w14:textId="77777777" w:rsidR="00B13DB6" w:rsidRPr="0012496A" w:rsidRDefault="00B13DB6" w:rsidP="00B95713">
      <w:pPr>
        <w:numPr>
          <w:ilvl w:val="0"/>
          <w:numId w:val="14"/>
        </w:numPr>
        <w:suppressAutoHyphens/>
        <w:spacing w:after="0" w:line="360" w:lineRule="auto"/>
        <w:rPr>
          <w:rFonts w:cs="Arial"/>
          <w:szCs w:val="20"/>
        </w:rPr>
      </w:pPr>
      <w:r w:rsidRPr="0012496A">
        <w:rPr>
          <w:rFonts w:cs="Arial"/>
          <w:szCs w:val="20"/>
        </w:rPr>
        <w:t xml:space="preserve">Oświadczam(y), że zapoznaliśmy się z projektem umowy i nie wnosimy do niej zastrzeżeń. </w:t>
      </w:r>
    </w:p>
    <w:p w14:paraId="39EBE8EF" w14:textId="77777777" w:rsidR="00B13DB6" w:rsidRPr="0012496A" w:rsidRDefault="00B13DB6" w:rsidP="00B95713">
      <w:pPr>
        <w:numPr>
          <w:ilvl w:val="0"/>
          <w:numId w:val="14"/>
        </w:numPr>
        <w:suppressAutoHyphens/>
        <w:spacing w:after="0" w:line="360" w:lineRule="auto"/>
        <w:rPr>
          <w:rFonts w:cs="Arial"/>
          <w:szCs w:val="20"/>
        </w:rPr>
      </w:pPr>
      <w:r w:rsidRPr="0012496A">
        <w:rPr>
          <w:rFonts w:cs="Arial"/>
          <w:szCs w:val="20"/>
        </w:rPr>
        <w:t>Oświadczam(y), że spełniamy wszystkie warunki określone w zaproszeniu do składania ofert.</w:t>
      </w:r>
    </w:p>
    <w:p w14:paraId="2A53DD89" w14:textId="77777777" w:rsidR="00B13DB6" w:rsidRPr="0012496A" w:rsidRDefault="00B13DB6" w:rsidP="00B95713">
      <w:pPr>
        <w:numPr>
          <w:ilvl w:val="0"/>
          <w:numId w:val="14"/>
        </w:numPr>
        <w:suppressAutoHyphens/>
        <w:spacing w:after="0" w:line="360" w:lineRule="auto"/>
        <w:rPr>
          <w:rFonts w:cs="Arial"/>
          <w:szCs w:val="20"/>
        </w:rPr>
      </w:pPr>
      <w:r w:rsidRPr="0012496A">
        <w:rPr>
          <w:rFonts w:cs="Arial"/>
          <w:szCs w:val="20"/>
        </w:rPr>
        <w:t>Oświadczam(y), że realizację zam</w:t>
      </w:r>
      <w:r w:rsidR="00A86FDA" w:rsidRPr="0012496A">
        <w:rPr>
          <w:rFonts w:cs="Arial"/>
          <w:szCs w:val="20"/>
        </w:rPr>
        <w:t>ówienia zamierzamy wykonać sami, tj. b</w:t>
      </w:r>
      <w:r w:rsidR="0093164F" w:rsidRPr="0012496A">
        <w:rPr>
          <w:rFonts w:cs="Arial"/>
          <w:szCs w:val="20"/>
        </w:rPr>
        <w:t>ez udziału</w:t>
      </w:r>
      <w:r w:rsidR="00A86FDA" w:rsidRPr="0012496A">
        <w:rPr>
          <w:rFonts w:cs="Arial"/>
          <w:szCs w:val="20"/>
        </w:rPr>
        <w:t xml:space="preserve"> podwykonawców.</w:t>
      </w:r>
    </w:p>
    <w:p w14:paraId="6E6699E6" w14:textId="77777777" w:rsidR="00B06846" w:rsidRDefault="00B13DB6" w:rsidP="00B95713">
      <w:pPr>
        <w:numPr>
          <w:ilvl w:val="0"/>
          <w:numId w:val="14"/>
        </w:numPr>
        <w:suppressAutoHyphens/>
        <w:spacing w:after="0" w:line="360" w:lineRule="auto"/>
        <w:rPr>
          <w:rFonts w:cs="Arial"/>
          <w:szCs w:val="20"/>
        </w:rPr>
      </w:pPr>
      <w:r w:rsidRPr="0012496A">
        <w:rPr>
          <w:rFonts w:cs="Arial"/>
          <w:szCs w:val="20"/>
        </w:rPr>
        <w:t>Oświadczam(y), że w przypadku wyboru naszej oferty zobowiązujemy się do zawarcia umowy</w:t>
      </w:r>
      <w:r w:rsidR="00D13354">
        <w:rPr>
          <w:rFonts w:cs="Arial"/>
          <w:szCs w:val="20"/>
        </w:rPr>
        <w:t xml:space="preserve"> </w:t>
      </w:r>
      <w:r w:rsidRPr="0012496A">
        <w:rPr>
          <w:rFonts w:cs="Arial"/>
          <w:szCs w:val="20"/>
        </w:rPr>
        <w:t>na</w:t>
      </w:r>
      <w:r w:rsidR="00D13354">
        <w:rPr>
          <w:rFonts w:cs="Arial"/>
          <w:szCs w:val="20"/>
        </w:rPr>
        <w:t> </w:t>
      </w:r>
      <w:r w:rsidRPr="0012496A">
        <w:rPr>
          <w:rFonts w:cs="Arial"/>
          <w:szCs w:val="20"/>
        </w:rPr>
        <w:t>warunkach określonych w zapytaniu cenowym w terminie i miejscu ustalonym przez Zamawiającego.</w:t>
      </w:r>
    </w:p>
    <w:p w14:paraId="712AF12E" w14:textId="77777777" w:rsidR="00435BB9" w:rsidRDefault="00435BB9" w:rsidP="00B95713">
      <w:pPr>
        <w:numPr>
          <w:ilvl w:val="0"/>
          <w:numId w:val="14"/>
        </w:numPr>
        <w:suppressAutoHyphens/>
        <w:spacing w:after="0" w:line="360" w:lineRule="auto"/>
        <w:rPr>
          <w:rFonts w:cs="Arial"/>
          <w:szCs w:val="20"/>
        </w:rPr>
      </w:pPr>
      <w:r>
        <w:rPr>
          <w:rFonts w:cs="Arial"/>
          <w:szCs w:val="20"/>
        </w:rPr>
        <w:t>Oświadczam(y),</w:t>
      </w:r>
      <w:r w:rsidR="000C0F22">
        <w:rPr>
          <w:rFonts w:cs="Arial"/>
          <w:szCs w:val="20"/>
        </w:rPr>
        <w:t xml:space="preserve"> </w:t>
      </w:r>
      <w:r w:rsidR="009356AC">
        <w:rPr>
          <w:rFonts w:cs="Arial"/>
          <w:szCs w:val="20"/>
        </w:rPr>
        <w:t>ż</w:t>
      </w:r>
      <w:r>
        <w:rPr>
          <w:rFonts w:cs="Arial"/>
          <w:szCs w:val="20"/>
        </w:rPr>
        <w:t xml:space="preserve">e posiadam(y) uprawnienia do wykonywania </w:t>
      </w:r>
      <w:r w:rsidR="003C7036">
        <w:rPr>
          <w:rFonts w:cs="Arial"/>
          <w:szCs w:val="20"/>
        </w:rPr>
        <w:t>określonej zapytaniem cenowym działalnoś</w:t>
      </w:r>
      <w:r w:rsidR="003773D1">
        <w:rPr>
          <w:rFonts w:cs="Arial"/>
          <w:szCs w:val="20"/>
        </w:rPr>
        <w:t>ci</w:t>
      </w:r>
      <w:r w:rsidR="003C7036">
        <w:rPr>
          <w:rFonts w:cs="Arial"/>
          <w:szCs w:val="20"/>
        </w:rPr>
        <w:t xml:space="preserve"> gospodarcz</w:t>
      </w:r>
      <w:r w:rsidR="003773D1">
        <w:rPr>
          <w:rFonts w:cs="Arial"/>
          <w:szCs w:val="20"/>
        </w:rPr>
        <w:t>ej</w:t>
      </w:r>
      <w:r w:rsidR="003C7036">
        <w:rPr>
          <w:rFonts w:cs="Arial"/>
          <w:szCs w:val="20"/>
        </w:rPr>
        <w:t xml:space="preserve">, </w:t>
      </w:r>
      <w:r w:rsidR="006D1D81">
        <w:rPr>
          <w:rFonts w:cs="Arial"/>
          <w:szCs w:val="20"/>
        </w:rPr>
        <w:t>niezbędną wiedzę i doświadczenie zawodowe oraz potencjał techniczny, a</w:t>
      </w:r>
      <w:r w:rsidR="009356AC">
        <w:rPr>
          <w:rFonts w:cs="Arial"/>
          <w:szCs w:val="20"/>
        </w:rPr>
        <w:t> </w:t>
      </w:r>
      <w:r w:rsidR="006D1D81">
        <w:rPr>
          <w:rFonts w:cs="Arial"/>
          <w:szCs w:val="20"/>
        </w:rPr>
        <w:t>także dysponuję</w:t>
      </w:r>
      <w:r w:rsidR="00EE4C30">
        <w:rPr>
          <w:rFonts w:cs="Arial"/>
          <w:szCs w:val="20"/>
        </w:rPr>
        <w:t xml:space="preserve"> osob</w:t>
      </w:r>
      <w:r w:rsidR="009356AC">
        <w:rPr>
          <w:rFonts w:cs="Arial"/>
          <w:szCs w:val="20"/>
        </w:rPr>
        <w:t>ą /osobami</w:t>
      </w:r>
      <w:r w:rsidR="00EE4C30">
        <w:rPr>
          <w:rFonts w:cs="Arial"/>
          <w:szCs w:val="20"/>
        </w:rPr>
        <w:t xml:space="preserve"> zdolnymi do wykonywania </w:t>
      </w:r>
      <w:r w:rsidR="009005AC">
        <w:rPr>
          <w:rFonts w:cs="Arial"/>
          <w:szCs w:val="20"/>
        </w:rPr>
        <w:t>zamówienia.</w:t>
      </w:r>
    </w:p>
    <w:p w14:paraId="17736FD1" w14:textId="77777777" w:rsidR="00DD65BF" w:rsidRPr="00A74D41" w:rsidRDefault="00DD65BF" w:rsidP="00B95713">
      <w:pPr>
        <w:numPr>
          <w:ilvl w:val="0"/>
          <w:numId w:val="14"/>
        </w:numPr>
        <w:suppressAutoHyphens/>
        <w:spacing w:after="0" w:line="360" w:lineRule="auto"/>
        <w:rPr>
          <w:rFonts w:cs="Arial"/>
          <w:szCs w:val="20"/>
        </w:rPr>
      </w:pPr>
      <w:r w:rsidRPr="00A74D41">
        <w:rPr>
          <w:rFonts w:cs="Arial"/>
          <w:szCs w:val="20"/>
        </w:rPr>
        <w:t>Oświadczam</w:t>
      </w:r>
      <w:r w:rsidR="009356AC" w:rsidRPr="00A74D41">
        <w:rPr>
          <w:rFonts w:cs="Arial"/>
          <w:szCs w:val="20"/>
        </w:rPr>
        <w:t>(y)</w:t>
      </w:r>
      <w:r w:rsidRPr="00A74D41">
        <w:rPr>
          <w:rFonts w:cs="Arial"/>
          <w:szCs w:val="20"/>
        </w:rPr>
        <w:t>, że na każde żądanie Zamawiającego dostarczę/my niezwłoczni</w:t>
      </w:r>
      <w:r w:rsidR="00C33E04" w:rsidRPr="00A74D41">
        <w:rPr>
          <w:rFonts w:cs="Arial"/>
          <w:szCs w:val="20"/>
        </w:rPr>
        <w:t>e</w:t>
      </w:r>
      <w:r w:rsidRPr="00A74D41">
        <w:rPr>
          <w:rFonts w:cs="Arial"/>
          <w:szCs w:val="20"/>
        </w:rPr>
        <w:t xml:space="preserve"> dokumenty </w:t>
      </w:r>
      <w:r w:rsidR="00C33E04" w:rsidRPr="00A74D41">
        <w:rPr>
          <w:rFonts w:cs="Arial"/>
          <w:szCs w:val="20"/>
        </w:rPr>
        <w:t>określone w</w:t>
      </w:r>
      <w:r w:rsidR="00D13354">
        <w:rPr>
          <w:rFonts w:cs="Arial"/>
          <w:szCs w:val="20"/>
        </w:rPr>
        <w:t> </w:t>
      </w:r>
      <w:r w:rsidR="00C33E04" w:rsidRPr="00A74D41">
        <w:rPr>
          <w:rFonts w:cs="Arial"/>
          <w:szCs w:val="20"/>
        </w:rPr>
        <w:t>pkt 2</w:t>
      </w:r>
      <w:r w:rsidR="00396211">
        <w:rPr>
          <w:rFonts w:cs="Arial"/>
          <w:szCs w:val="20"/>
        </w:rPr>
        <w:t>2</w:t>
      </w:r>
      <w:r w:rsidR="00C33E04" w:rsidRPr="00A74D41">
        <w:rPr>
          <w:rFonts w:cs="Arial"/>
          <w:szCs w:val="20"/>
        </w:rPr>
        <w:t xml:space="preserve"> zapytania cenowego</w:t>
      </w:r>
      <w:r w:rsidR="009356AC" w:rsidRPr="00A74D41">
        <w:rPr>
          <w:rFonts w:cs="Arial"/>
          <w:szCs w:val="20"/>
        </w:rPr>
        <w:t>.</w:t>
      </w:r>
    </w:p>
    <w:p w14:paraId="42957360" w14:textId="77777777" w:rsidR="00E570A5" w:rsidRPr="00E1720F" w:rsidRDefault="00E570A5" w:rsidP="00E570A5">
      <w:pPr>
        <w:numPr>
          <w:ilvl w:val="0"/>
          <w:numId w:val="14"/>
        </w:numPr>
        <w:spacing w:after="0" w:line="360" w:lineRule="auto"/>
        <w:rPr>
          <w:rFonts w:cs="Arial"/>
          <w:b/>
          <w:bCs/>
          <w:color w:val="000000"/>
          <w:lang w:eastAsia="ar-SA"/>
        </w:rPr>
      </w:pPr>
      <w:bookmarkStart w:id="4" w:name="_Hlk149648099"/>
      <w:r w:rsidRPr="0059206F">
        <w:rPr>
          <w:rFonts w:cs="Arial"/>
          <w:bCs/>
          <w:color w:val="000000"/>
          <w:lang w:eastAsia="ar-SA"/>
        </w:rPr>
        <w:t xml:space="preserve">Oświadczam(y), że </w:t>
      </w:r>
      <w:r w:rsidRPr="0059206F">
        <w:rPr>
          <w:rFonts w:cs="Arial"/>
          <w:b/>
          <w:bCs/>
          <w:color w:val="000000"/>
          <w:lang w:eastAsia="ar-SA"/>
        </w:rPr>
        <w:t>nie podlegam</w:t>
      </w:r>
      <w:r>
        <w:rPr>
          <w:rFonts w:cs="Arial"/>
          <w:b/>
          <w:bCs/>
          <w:color w:val="000000"/>
          <w:lang w:eastAsia="ar-SA"/>
        </w:rPr>
        <w:t>(y)</w:t>
      </w:r>
      <w:r w:rsidRPr="0059206F">
        <w:rPr>
          <w:rFonts w:cs="Arial"/>
          <w:b/>
          <w:bCs/>
          <w:color w:val="000000"/>
          <w:lang w:eastAsia="ar-SA"/>
        </w:rPr>
        <w:t xml:space="preserve"> </w:t>
      </w:r>
      <w:r w:rsidRPr="0059206F">
        <w:rPr>
          <w:rFonts w:cs="Arial"/>
          <w:bCs/>
          <w:color w:val="000000"/>
          <w:lang w:eastAsia="ar-SA"/>
        </w:rPr>
        <w:t>wykluczeniu z postępowania na podstawie art. 7 ust. 1 ustawy z</w:t>
      </w:r>
      <w:r>
        <w:rPr>
          <w:rFonts w:cs="Arial"/>
          <w:bCs/>
          <w:color w:val="000000"/>
          <w:lang w:eastAsia="ar-SA"/>
        </w:rPr>
        <w:t> </w:t>
      </w:r>
      <w:r w:rsidRPr="0059206F">
        <w:rPr>
          <w:rFonts w:cs="Arial"/>
          <w:bCs/>
          <w:color w:val="000000"/>
          <w:lang w:eastAsia="ar-SA"/>
        </w:rPr>
        <w:t>dnia 13 kwietnia 2022 r. o szczególnych rozwiązaniach w zakresie przeciwdziałania wspieraniu agresji na</w:t>
      </w:r>
      <w:r w:rsidR="00D13354">
        <w:rPr>
          <w:rFonts w:cs="Arial"/>
          <w:bCs/>
          <w:color w:val="000000"/>
          <w:lang w:eastAsia="ar-SA"/>
        </w:rPr>
        <w:t> </w:t>
      </w:r>
      <w:r w:rsidRPr="0059206F">
        <w:rPr>
          <w:rFonts w:cs="Arial"/>
          <w:bCs/>
          <w:color w:val="000000"/>
          <w:lang w:eastAsia="ar-SA"/>
        </w:rPr>
        <w:t xml:space="preserve">Ukrainę oraz służących ochronie bezpieczeństwa narodowego </w:t>
      </w:r>
      <w:bookmarkStart w:id="5" w:name="_Hlk146524586"/>
      <w:r w:rsidRPr="00E1720F">
        <w:rPr>
          <w:rFonts w:cs="Arial"/>
          <w:bCs/>
          <w:color w:val="000000"/>
          <w:lang w:eastAsia="ar-SA"/>
        </w:rPr>
        <w:t>(</w:t>
      </w:r>
      <w:r>
        <w:rPr>
          <w:rFonts w:cs="Arial"/>
          <w:bCs/>
          <w:color w:val="000000"/>
          <w:lang w:eastAsia="ar-SA"/>
        </w:rPr>
        <w:t xml:space="preserve">tj. </w:t>
      </w:r>
      <w:r w:rsidRPr="00E1720F">
        <w:rPr>
          <w:rFonts w:cs="Arial"/>
          <w:bCs/>
          <w:color w:val="000000"/>
          <w:lang w:eastAsia="ar-SA"/>
        </w:rPr>
        <w:t>Dz.U. 202</w:t>
      </w:r>
      <w:r w:rsidR="005D663F">
        <w:rPr>
          <w:rFonts w:cs="Arial"/>
          <w:bCs/>
          <w:color w:val="000000"/>
          <w:lang w:eastAsia="ar-SA"/>
        </w:rPr>
        <w:t>5</w:t>
      </w:r>
      <w:r w:rsidRPr="00E1720F">
        <w:rPr>
          <w:rFonts w:cs="Arial"/>
          <w:bCs/>
          <w:color w:val="000000"/>
          <w:lang w:eastAsia="ar-SA"/>
        </w:rPr>
        <w:t xml:space="preserve"> poz.</w:t>
      </w:r>
      <w:r w:rsidR="003379BA">
        <w:rPr>
          <w:rFonts w:cs="Arial"/>
          <w:bCs/>
          <w:color w:val="000000"/>
          <w:lang w:eastAsia="ar-SA"/>
        </w:rPr>
        <w:t xml:space="preserve"> 5</w:t>
      </w:r>
      <w:r w:rsidR="005D663F">
        <w:rPr>
          <w:rFonts w:cs="Arial"/>
          <w:bCs/>
          <w:color w:val="000000"/>
          <w:lang w:eastAsia="ar-SA"/>
        </w:rPr>
        <w:t>14</w:t>
      </w:r>
      <w:r>
        <w:rPr>
          <w:rFonts w:cs="Arial"/>
          <w:bCs/>
          <w:color w:val="000000"/>
          <w:lang w:eastAsia="ar-SA"/>
        </w:rPr>
        <w:t>)</w:t>
      </w:r>
      <w:bookmarkEnd w:id="5"/>
      <w:r>
        <w:rPr>
          <w:rFonts w:cs="Arial"/>
          <w:bCs/>
          <w:color w:val="000000"/>
          <w:lang w:eastAsia="ar-SA"/>
        </w:rPr>
        <w:t>.</w:t>
      </w:r>
    </w:p>
    <w:bookmarkEnd w:id="4"/>
    <w:p w14:paraId="7A780A87" w14:textId="77777777" w:rsidR="00866002" w:rsidRPr="00DA0851" w:rsidRDefault="00B13DB6">
      <w:pPr>
        <w:numPr>
          <w:ilvl w:val="0"/>
          <w:numId w:val="14"/>
        </w:numPr>
        <w:spacing w:after="0" w:line="360" w:lineRule="auto"/>
        <w:rPr>
          <w:rFonts w:cs="Arial"/>
          <w:bCs/>
          <w:color w:val="000000"/>
          <w:lang w:eastAsia="ar-SA"/>
        </w:rPr>
      </w:pPr>
      <w:r w:rsidRPr="00DA0851">
        <w:rPr>
          <w:rFonts w:cs="Arial"/>
          <w:szCs w:val="20"/>
        </w:rPr>
        <w:lastRenderedPageBreak/>
        <w:t xml:space="preserve">Zapłata należności następować będzie w </w:t>
      </w:r>
      <w:proofErr w:type="gramStart"/>
      <w:r w:rsidRPr="00DA0851">
        <w:rPr>
          <w:rFonts w:cs="Arial"/>
          <w:szCs w:val="20"/>
        </w:rPr>
        <w:t xml:space="preserve">terminie </w:t>
      </w:r>
      <w:r w:rsidR="00C4505F">
        <w:rPr>
          <w:rFonts w:cs="Arial"/>
          <w:szCs w:val="20"/>
        </w:rPr>
        <w:t xml:space="preserve"> do</w:t>
      </w:r>
      <w:proofErr w:type="gramEnd"/>
      <w:r w:rsidR="00C4505F">
        <w:rPr>
          <w:rFonts w:cs="Arial"/>
          <w:szCs w:val="20"/>
        </w:rPr>
        <w:t xml:space="preserve"> </w:t>
      </w:r>
      <w:r w:rsidRPr="00DA0851">
        <w:rPr>
          <w:rFonts w:cs="Arial"/>
          <w:szCs w:val="20"/>
        </w:rPr>
        <w:t xml:space="preserve">30 dni od daty złożenia </w:t>
      </w:r>
      <w:proofErr w:type="gramStart"/>
      <w:r w:rsidRPr="00DA0851">
        <w:rPr>
          <w:rFonts w:cs="Arial"/>
          <w:szCs w:val="20"/>
        </w:rPr>
        <w:t xml:space="preserve">w </w:t>
      </w:r>
      <w:r w:rsidR="008A3088">
        <w:rPr>
          <w:rFonts w:cs="Arial"/>
          <w:b/>
          <w:szCs w:val="20"/>
        </w:rPr>
        <w:t xml:space="preserve"> </w:t>
      </w:r>
      <w:r w:rsidR="008A3088" w:rsidRPr="008A3088">
        <w:rPr>
          <w:rFonts w:cs="Arial"/>
        </w:rPr>
        <w:t>Placówce</w:t>
      </w:r>
      <w:proofErr w:type="gramEnd"/>
      <w:r w:rsidR="008A3088" w:rsidRPr="008A3088">
        <w:rPr>
          <w:rFonts w:cs="Arial"/>
        </w:rPr>
        <w:t xml:space="preserve"> Opiekuńczo </w:t>
      </w:r>
      <w:r w:rsidR="004D38C6">
        <w:rPr>
          <w:rFonts w:cs="Arial"/>
        </w:rPr>
        <w:t>–</w:t>
      </w:r>
      <w:r w:rsidR="008A3088" w:rsidRPr="008A3088">
        <w:rPr>
          <w:rFonts w:cs="Arial"/>
        </w:rPr>
        <w:t xml:space="preserve"> Wychowawczej</w:t>
      </w:r>
      <w:r w:rsidR="004D38C6">
        <w:rPr>
          <w:rFonts w:cs="Arial"/>
        </w:rPr>
        <w:t xml:space="preserve"> </w:t>
      </w:r>
      <w:r w:rsidR="004D38C6" w:rsidRPr="00050331">
        <w:rPr>
          <w:rFonts w:cs="Arial"/>
        </w:rPr>
        <w:t>„</w:t>
      </w:r>
      <w:r w:rsidR="004D38C6">
        <w:rPr>
          <w:rFonts w:cs="Arial"/>
        </w:rPr>
        <w:t>Dom dla Dzieci</w:t>
      </w:r>
      <w:r w:rsidR="004D38C6" w:rsidRPr="00050331">
        <w:rPr>
          <w:rFonts w:cs="Arial"/>
        </w:rPr>
        <w:t>”</w:t>
      </w:r>
      <w:r w:rsidR="004D38C6">
        <w:rPr>
          <w:rFonts w:cs="Arial"/>
        </w:rPr>
        <w:t xml:space="preserve"> w Radomiu</w:t>
      </w:r>
      <w:r w:rsidR="00107720">
        <w:rPr>
          <w:rFonts w:cs="Arial"/>
        </w:rPr>
        <w:t>,</w:t>
      </w:r>
      <w:r w:rsidR="008A3088" w:rsidRPr="008A3088">
        <w:rPr>
          <w:rFonts w:cs="Arial"/>
        </w:rPr>
        <w:t xml:space="preserve"> ul. </w:t>
      </w:r>
      <w:r w:rsidR="00DD60A8">
        <w:rPr>
          <w:rFonts w:cs="Arial"/>
        </w:rPr>
        <w:t>Różana 23A</w:t>
      </w:r>
      <w:r w:rsidR="008A3088">
        <w:rPr>
          <w:rFonts w:cs="Arial"/>
          <w:b/>
          <w:bCs/>
        </w:rPr>
        <w:t xml:space="preserve"> </w:t>
      </w:r>
      <w:r w:rsidRPr="00DA0851">
        <w:rPr>
          <w:rFonts w:cs="Arial"/>
          <w:szCs w:val="20"/>
        </w:rPr>
        <w:t xml:space="preserve">oryginału prawidłowo wystawionej faktury, na niżej </w:t>
      </w:r>
      <w:proofErr w:type="gramStart"/>
      <w:r w:rsidRPr="00DA0851">
        <w:rPr>
          <w:rFonts w:cs="Arial"/>
          <w:szCs w:val="20"/>
        </w:rPr>
        <w:t>wskazane  konto</w:t>
      </w:r>
      <w:proofErr w:type="gramEnd"/>
      <w:r w:rsidRPr="00DA0851">
        <w:rPr>
          <w:rFonts w:cs="Arial"/>
          <w:szCs w:val="20"/>
        </w:rPr>
        <w:t xml:space="preserve"> Wykonawcy. </w:t>
      </w:r>
      <w:r w:rsidRPr="00DA0851">
        <w:rPr>
          <w:szCs w:val="20"/>
        </w:rPr>
        <w:t>Termin płatności liczony jest od dnia następnego po dniu otrzymania faktury.</w:t>
      </w:r>
    </w:p>
    <w:p w14:paraId="6A38E962" w14:textId="77777777" w:rsidR="00FA340B" w:rsidRPr="00936E2C" w:rsidRDefault="00FA340B" w:rsidP="00FA340B">
      <w:pPr>
        <w:spacing w:before="240"/>
        <w:ind w:left="284"/>
      </w:pPr>
      <w:r w:rsidRPr="00936E2C">
        <w:rPr>
          <w:rFonts w:cs="Arial"/>
          <w:b/>
          <w:szCs w:val="20"/>
        </w:rPr>
        <w:t>Nr konta……………………………………………………………………………………</w:t>
      </w:r>
    </w:p>
    <w:p w14:paraId="245E36AF" w14:textId="77777777" w:rsidR="00FA340B" w:rsidRPr="00936E2C" w:rsidRDefault="00FA340B" w:rsidP="00FA340B">
      <w:pPr>
        <w:numPr>
          <w:ilvl w:val="0"/>
          <w:numId w:val="14"/>
        </w:numPr>
        <w:spacing w:before="240" w:after="0"/>
      </w:pPr>
      <w:r w:rsidRPr="00936E2C">
        <w:rPr>
          <w:rFonts w:cs="Arial"/>
          <w:szCs w:val="20"/>
        </w:rPr>
        <w:t xml:space="preserve">W sprawach związanych z </w:t>
      </w:r>
      <w:proofErr w:type="gramStart"/>
      <w:r w:rsidRPr="00936E2C">
        <w:rPr>
          <w:rFonts w:cs="Arial"/>
          <w:szCs w:val="20"/>
        </w:rPr>
        <w:t xml:space="preserve">realizacją  </w:t>
      </w:r>
      <w:r w:rsidR="00936E2C" w:rsidRPr="00936E2C">
        <w:rPr>
          <w:rFonts w:cs="Arial"/>
          <w:szCs w:val="20"/>
        </w:rPr>
        <w:t>usługi</w:t>
      </w:r>
      <w:proofErr w:type="gramEnd"/>
      <w:r w:rsidR="00936E2C" w:rsidRPr="00936E2C">
        <w:rPr>
          <w:rFonts w:cs="Arial"/>
          <w:szCs w:val="20"/>
        </w:rPr>
        <w:t xml:space="preserve"> cateringu</w:t>
      </w:r>
      <w:r w:rsidRPr="00936E2C">
        <w:rPr>
          <w:rFonts w:cs="Arial"/>
          <w:szCs w:val="20"/>
        </w:rPr>
        <w:t xml:space="preserve"> do kontaktu </w:t>
      </w:r>
      <w:r w:rsidRPr="00050331">
        <w:rPr>
          <w:rFonts w:cs="Arial"/>
          <w:szCs w:val="20"/>
        </w:rPr>
        <w:t>z</w:t>
      </w:r>
      <w:r w:rsidR="00936E2C" w:rsidRPr="00050331">
        <w:rPr>
          <w:rFonts w:cs="Arial"/>
          <w:szCs w:val="20"/>
        </w:rPr>
        <w:t xml:space="preserve"> </w:t>
      </w:r>
      <w:r w:rsidR="00B3398D" w:rsidRPr="00050331">
        <w:rPr>
          <w:rFonts w:cs="Arial"/>
        </w:rPr>
        <w:t>Placówką Opiekuńczo - Wychowawczą „</w:t>
      </w:r>
      <w:r w:rsidR="00844C06">
        <w:rPr>
          <w:rFonts w:cs="Arial"/>
        </w:rPr>
        <w:t>Dom dla Dzieci</w:t>
      </w:r>
      <w:r w:rsidR="00B3398D" w:rsidRPr="00050331">
        <w:rPr>
          <w:rFonts w:cs="Arial"/>
        </w:rPr>
        <w:t>”</w:t>
      </w:r>
      <w:r w:rsidR="00E84EA3">
        <w:rPr>
          <w:rFonts w:cs="Arial"/>
        </w:rPr>
        <w:t xml:space="preserve"> w Radomiu</w:t>
      </w:r>
      <w:r w:rsidR="00AB594D">
        <w:rPr>
          <w:rFonts w:cs="Arial"/>
        </w:rPr>
        <w:t>,</w:t>
      </w:r>
      <w:r w:rsidR="00B3398D" w:rsidRPr="00050331">
        <w:rPr>
          <w:rFonts w:cs="Arial"/>
        </w:rPr>
        <w:t xml:space="preserve"> </w:t>
      </w:r>
      <w:r w:rsidR="00844C06">
        <w:rPr>
          <w:rFonts w:cs="Arial"/>
        </w:rPr>
        <w:t>ul. Różana 23A</w:t>
      </w:r>
      <w:r w:rsidRPr="00936E2C">
        <w:rPr>
          <w:rFonts w:cs="Arial"/>
          <w:szCs w:val="20"/>
        </w:rPr>
        <w:t>,</w:t>
      </w:r>
    </w:p>
    <w:p w14:paraId="4D64A87F" w14:textId="77777777" w:rsidR="00FA340B" w:rsidRPr="00936E2C" w:rsidRDefault="00FA340B" w:rsidP="00FA340B">
      <w:pPr>
        <w:spacing w:before="240" w:after="0" w:line="480" w:lineRule="auto"/>
        <w:ind w:left="284"/>
        <w:rPr>
          <w:rFonts w:cs="Arial"/>
          <w:b/>
          <w:szCs w:val="20"/>
        </w:rPr>
      </w:pPr>
      <w:bookmarkStart w:id="6" w:name="_Hlk114570728"/>
      <w:r w:rsidRPr="00936E2C">
        <w:rPr>
          <w:rFonts w:cs="Arial"/>
          <w:b/>
          <w:szCs w:val="20"/>
        </w:rPr>
        <w:t xml:space="preserve">Wykonawca wyznacza: ………………………………………………, </w:t>
      </w:r>
      <w:proofErr w:type="gramStart"/>
      <w:r w:rsidRPr="00936E2C">
        <w:rPr>
          <w:rFonts w:cs="Arial"/>
          <w:b/>
          <w:szCs w:val="20"/>
        </w:rPr>
        <w:t>tel.:…</w:t>
      </w:r>
      <w:proofErr w:type="gramEnd"/>
      <w:r w:rsidRPr="00936E2C">
        <w:rPr>
          <w:rFonts w:cs="Arial"/>
          <w:b/>
          <w:szCs w:val="20"/>
        </w:rPr>
        <w:t>………………………,</w:t>
      </w:r>
      <w:r w:rsidRPr="00936E2C">
        <w:rPr>
          <w:rFonts w:cs="Arial"/>
          <w:b/>
          <w:szCs w:val="20"/>
        </w:rPr>
        <w:br/>
        <w:t xml:space="preserve"> e-mail…………………………………………</w:t>
      </w:r>
      <w:proofErr w:type="gramStart"/>
      <w:r w:rsidRPr="00936E2C">
        <w:rPr>
          <w:rFonts w:cs="Arial"/>
          <w:b/>
          <w:szCs w:val="20"/>
        </w:rPr>
        <w:t>…….</w:t>
      </w:r>
      <w:proofErr w:type="gramEnd"/>
      <w:r w:rsidRPr="00936E2C">
        <w:rPr>
          <w:rFonts w:cs="Arial"/>
          <w:b/>
          <w:szCs w:val="20"/>
        </w:rPr>
        <w:t>.</w:t>
      </w:r>
    </w:p>
    <w:bookmarkEnd w:id="6"/>
    <w:p w14:paraId="29A0F092" w14:textId="77777777" w:rsidR="00FA340B" w:rsidRPr="00936E2C" w:rsidRDefault="00FA340B" w:rsidP="00FA340B">
      <w:pPr>
        <w:spacing w:after="0" w:line="360" w:lineRule="auto"/>
        <w:ind w:left="284"/>
        <w:rPr>
          <w:rFonts w:cs="Arial"/>
          <w:bCs/>
          <w:color w:val="000000"/>
          <w:lang w:eastAsia="ar-SA"/>
        </w:rPr>
      </w:pPr>
    </w:p>
    <w:p w14:paraId="1E39E21D" w14:textId="77777777" w:rsidR="00B13DB6" w:rsidRPr="00C55F52" w:rsidRDefault="00B13DB6" w:rsidP="00B13DB6">
      <w:pPr>
        <w:spacing w:after="0"/>
        <w:rPr>
          <w:rFonts w:cs="Arial"/>
          <w:szCs w:val="20"/>
          <w:highlight w:val="yellow"/>
        </w:rPr>
      </w:pPr>
    </w:p>
    <w:p w14:paraId="2DA43A8B" w14:textId="77777777" w:rsidR="00B13DB6" w:rsidRPr="0057112B" w:rsidRDefault="00B13DB6" w:rsidP="00B13DB6">
      <w:pPr>
        <w:spacing w:after="0"/>
        <w:rPr>
          <w:rFonts w:cs="Arial"/>
          <w:szCs w:val="20"/>
        </w:rPr>
      </w:pPr>
    </w:p>
    <w:p w14:paraId="1066AF54" w14:textId="77777777" w:rsidR="00B13DB6" w:rsidRPr="0057112B" w:rsidRDefault="00B13DB6" w:rsidP="00B13DB6">
      <w:pPr>
        <w:spacing w:after="0"/>
        <w:rPr>
          <w:rFonts w:cs="Arial"/>
          <w:szCs w:val="20"/>
        </w:rPr>
      </w:pPr>
      <w:proofErr w:type="gramStart"/>
      <w:r w:rsidRPr="0057112B">
        <w:rPr>
          <w:rFonts w:cs="Arial"/>
          <w:szCs w:val="20"/>
        </w:rPr>
        <w:t>.................. ,</w:t>
      </w:r>
      <w:proofErr w:type="gramEnd"/>
      <w:r w:rsidRPr="0057112B">
        <w:rPr>
          <w:rFonts w:cs="Arial"/>
          <w:szCs w:val="20"/>
        </w:rPr>
        <w:t xml:space="preserve"> dnia ........................               ………………….…………………………………….........................</w:t>
      </w:r>
    </w:p>
    <w:p w14:paraId="4E60F245" w14:textId="77777777" w:rsidR="00B13DB6" w:rsidRPr="0057112B" w:rsidRDefault="00B13DB6" w:rsidP="00B13DB6">
      <w:pPr>
        <w:spacing w:after="0" w:line="240" w:lineRule="auto"/>
        <w:rPr>
          <w:rFonts w:cs="Arial"/>
          <w:sz w:val="18"/>
          <w:szCs w:val="18"/>
        </w:rPr>
      </w:pPr>
      <w:r w:rsidRPr="0057112B">
        <w:rPr>
          <w:rFonts w:cs="Arial"/>
          <w:szCs w:val="20"/>
        </w:rPr>
        <w:t xml:space="preserve">                                                                                             </w:t>
      </w:r>
      <w:r w:rsidRPr="0057112B">
        <w:rPr>
          <w:rFonts w:cs="Arial"/>
          <w:sz w:val="18"/>
          <w:szCs w:val="18"/>
        </w:rPr>
        <w:t>pieczątka, podpis Wykonawcy / osoby</w:t>
      </w:r>
    </w:p>
    <w:p w14:paraId="783B2937" w14:textId="77777777" w:rsidR="00B13DB6" w:rsidRPr="0057112B" w:rsidRDefault="00B13DB6" w:rsidP="00B13DB6">
      <w:pPr>
        <w:spacing w:after="0" w:line="240" w:lineRule="auto"/>
        <w:rPr>
          <w:rFonts w:cs="Arial"/>
          <w:szCs w:val="20"/>
        </w:rPr>
      </w:pPr>
      <w:r w:rsidRPr="0057112B">
        <w:rPr>
          <w:rFonts w:cs="Arial"/>
          <w:sz w:val="18"/>
          <w:szCs w:val="18"/>
        </w:rPr>
        <w:t xml:space="preserve">                                                                                                uprawnionej do reprezentowania Wykonawcy</w:t>
      </w:r>
    </w:p>
    <w:p w14:paraId="10A90F41" w14:textId="77777777" w:rsidR="00B13DB6" w:rsidRPr="0057112B" w:rsidRDefault="00B13DB6" w:rsidP="00B13DB6">
      <w:pPr>
        <w:spacing w:after="0"/>
        <w:rPr>
          <w:rFonts w:cs="Arial"/>
          <w:szCs w:val="20"/>
        </w:rPr>
      </w:pPr>
    </w:p>
    <w:p w14:paraId="40BAF639" w14:textId="77777777" w:rsidR="00B13DB6" w:rsidRPr="0057112B" w:rsidRDefault="00B13DB6" w:rsidP="00B13DB6">
      <w:pPr>
        <w:spacing w:after="0" w:line="240" w:lineRule="auto"/>
        <w:rPr>
          <w:rFonts w:eastAsia="Times New Roman" w:cs="Arial"/>
          <w:sz w:val="18"/>
          <w:szCs w:val="18"/>
          <w:lang w:eastAsia="ar-SA"/>
        </w:rPr>
      </w:pPr>
    </w:p>
    <w:p w14:paraId="5F84B8BB" w14:textId="5C7C0754" w:rsidR="00B13DB6" w:rsidRPr="0057112B" w:rsidRDefault="00B13DB6" w:rsidP="00B13DB6">
      <w:pPr>
        <w:spacing w:after="0" w:line="240" w:lineRule="auto"/>
        <w:rPr>
          <w:rFonts w:eastAsia="Times New Roman" w:cs="Arial"/>
          <w:b/>
          <w:bCs/>
          <w:sz w:val="18"/>
          <w:szCs w:val="18"/>
          <w:lang w:eastAsia="ar-SA"/>
        </w:rPr>
      </w:pPr>
      <w:bookmarkStart w:id="7" w:name="_Hlk114571067"/>
      <w:r w:rsidRPr="0057112B">
        <w:rPr>
          <w:rFonts w:eastAsia="Times New Roman" w:cs="Arial"/>
          <w:b/>
          <w:bCs/>
          <w:sz w:val="18"/>
          <w:szCs w:val="18"/>
          <w:lang w:eastAsia="ar-SA"/>
        </w:rPr>
        <w:t xml:space="preserve">Oferta powinna być sporządzona w formie elektronicznej lub papierowej oraz podpisana przez Wykonawcę / osobę uprawnioną do reprezentowania Wykonawcy, następnie zeskanowana i przesłana na adres </w:t>
      </w:r>
      <w:r w:rsidR="003E4363" w:rsidRPr="0057112B">
        <w:rPr>
          <w:rFonts w:eastAsia="Times New Roman" w:cs="Arial"/>
          <w:b/>
          <w:bCs/>
          <w:sz w:val="18"/>
          <w:szCs w:val="18"/>
          <w:lang w:eastAsia="ar-SA"/>
        </w:rPr>
        <w:br/>
      </w:r>
      <w:r w:rsidRPr="0057112B">
        <w:rPr>
          <w:rFonts w:eastAsia="Times New Roman" w:cs="Arial"/>
          <w:b/>
          <w:bCs/>
          <w:sz w:val="18"/>
          <w:szCs w:val="18"/>
          <w:lang w:eastAsia="ar-SA"/>
        </w:rPr>
        <w:t xml:space="preserve">e-mail: </w:t>
      </w:r>
      <w:r w:rsidRPr="0057112B">
        <w:rPr>
          <w:rFonts w:eastAsia="Times New Roman" w:cs="Arial"/>
          <w:b/>
          <w:bCs/>
          <w:sz w:val="18"/>
          <w:szCs w:val="18"/>
          <w:u w:val="single"/>
          <w:lang w:eastAsia="ar-SA"/>
        </w:rPr>
        <w:t>sekretariat@</w:t>
      </w:r>
      <w:r w:rsidR="003C5D8B">
        <w:rPr>
          <w:rFonts w:eastAsia="Times New Roman" w:cs="Arial"/>
          <w:b/>
          <w:bCs/>
          <w:sz w:val="18"/>
          <w:szCs w:val="18"/>
          <w:u w:val="single"/>
          <w:lang w:eastAsia="ar-SA"/>
        </w:rPr>
        <w:t>m</w:t>
      </w:r>
      <w:r w:rsidRPr="0057112B">
        <w:rPr>
          <w:rFonts w:eastAsia="Times New Roman" w:cs="Arial"/>
          <w:b/>
          <w:bCs/>
          <w:sz w:val="18"/>
          <w:szCs w:val="18"/>
          <w:u w:val="single"/>
          <w:lang w:eastAsia="ar-SA"/>
        </w:rPr>
        <w:t>cuw</w:t>
      </w:r>
      <w:r w:rsidR="003C5D8B">
        <w:rPr>
          <w:rFonts w:eastAsia="Times New Roman" w:cs="Arial"/>
          <w:b/>
          <w:bCs/>
          <w:sz w:val="18"/>
          <w:szCs w:val="18"/>
          <w:u w:val="single"/>
          <w:lang w:eastAsia="ar-SA"/>
        </w:rPr>
        <w:t>.</w:t>
      </w:r>
      <w:r w:rsidRPr="0057112B">
        <w:rPr>
          <w:rFonts w:eastAsia="Times New Roman" w:cs="Arial"/>
          <w:b/>
          <w:bCs/>
          <w:sz w:val="18"/>
          <w:szCs w:val="18"/>
          <w:u w:val="single"/>
          <w:lang w:eastAsia="ar-SA"/>
        </w:rPr>
        <w:t>radom.pl</w:t>
      </w:r>
      <w:r w:rsidRPr="0057112B">
        <w:rPr>
          <w:rFonts w:eastAsia="Times New Roman" w:cs="Arial"/>
          <w:b/>
          <w:bCs/>
          <w:sz w:val="18"/>
          <w:szCs w:val="18"/>
          <w:lang w:eastAsia="ar-SA"/>
        </w:rPr>
        <w:t xml:space="preserve"> lub złożona w formie papierowej w siedzibie Zamawiającego – </w:t>
      </w:r>
      <w:proofErr w:type="gramStart"/>
      <w:r w:rsidRPr="0057112B">
        <w:rPr>
          <w:rFonts w:eastAsia="Times New Roman" w:cs="Arial"/>
          <w:b/>
          <w:bCs/>
          <w:sz w:val="18"/>
          <w:szCs w:val="18"/>
          <w:lang w:eastAsia="ar-SA"/>
        </w:rPr>
        <w:t xml:space="preserve">sekretariat </w:t>
      </w:r>
      <w:r w:rsidR="00DB4B82" w:rsidRPr="0057112B">
        <w:rPr>
          <w:rFonts w:eastAsia="Times New Roman" w:cs="Arial"/>
          <w:b/>
          <w:bCs/>
          <w:sz w:val="18"/>
          <w:szCs w:val="18"/>
          <w:lang w:eastAsia="ar-SA"/>
        </w:rPr>
        <w:t xml:space="preserve"> Miejskie</w:t>
      </w:r>
      <w:r w:rsidR="00936E2C" w:rsidRPr="0057112B">
        <w:rPr>
          <w:rFonts w:eastAsia="Times New Roman" w:cs="Arial"/>
          <w:b/>
          <w:bCs/>
          <w:sz w:val="18"/>
          <w:szCs w:val="18"/>
          <w:lang w:eastAsia="ar-SA"/>
        </w:rPr>
        <w:t>go</w:t>
      </w:r>
      <w:proofErr w:type="gramEnd"/>
      <w:r w:rsidR="00DB4B82" w:rsidRPr="0057112B">
        <w:rPr>
          <w:rFonts w:eastAsia="Times New Roman" w:cs="Arial"/>
          <w:b/>
          <w:bCs/>
          <w:sz w:val="18"/>
          <w:szCs w:val="18"/>
          <w:lang w:eastAsia="ar-SA"/>
        </w:rPr>
        <w:t xml:space="preserve"> </w:t>
      </w:r>
      <w:r w:rsidRPr="0057112B">
        <w:rPr>
          <w:rFonts w:eastAsia="Times New Roman" w:cs="Arial"/>
          <w:b/>
          <w:bCs/>
          <w:sz w:val="18"/>
          <w:szCs w:val="18"/>
          <w:lang w:eastAsia="ar-SA"/>
        </w:rPr>
        <w:t xml:space="preserve">Centrum Usług </w:t>
      </w:r>
      <w:proofErr w:type="gramStart"/>
      <w:r w:rsidRPr="0057112B">
        <w:rPr>
          <w:rFonts w:eastAsia="Times New Roman" w:cs="Arial"/>
          <w:b/>
          <w:bCs/>
          <w:sz w:val="18"/>
          <w:szCs w:val="18"/>
          <w:lang w:eastAsia="ar-SA"/>
        </w:rPr>
        <w:t>Wspólnych  w</w:t>
      </w:r>
      <w:proofErr w:type="gramEnd"/>
      <w:r w:rsidRPr="0057112B">
        <w:rPr>
          <w:rFonts w:eastAsia="Times New Roman" w:cs="Arial"/>
          <w:b/>
          <w:bCs/>
          <w:sz w:val="18"/>
          <w:szCs w:val="18"/>
          <w:lang w:eastAsia="ar-SA"/>
        </w:rPr>
        <w:t xml:space="preserve"> Radomiu, przy ul. Pułaskiego 9, (hol budynku przy ul. Pułaskiego 9, </w:t>
      </w:r>
      <w:r w:rsidR="001C01B2">
        <w:rPr>
          <w:rFonts w:eastAsia="Times New Roman" w:cs="Arial"/>
          <w:b/>
          <w:bCs/>
          <w:sz w:val="18"/>
          <w:szCs w:val="18"/>
          <w:lang w:eastAsia="ar-SA"/>
        </w:rPr>
        <w:br/>
      </w:r>
      <w:r w:rsidRPr="0057112B">
        <w:rPr>
          <w:rFonts w:eastAsia="Times New Roman" w:cs="Arial"/>
          <w:b/>
          <w:bCs/>
          <w:sz w:val="18"/>
          <w:szCs w:val="18"/>
          <w:lang w:eastAsia="ar-SA"/>
        </w:rPr>
        <w:t xml:space="preserve">II piętro). W przypadku podpisania oferty przez osobę uprawnioną do reprezentowania Wykonawcy należy dołączyć dokument, z </w:t>
      </w:r>
      <w:proofErr w:type="gramStart"/>
      <w:r w:rsidRPr="0057112B">
        <w:rPr>
          <w:rFonts w:eastAsia="Times New Roman" w:cs="Arial"/>
          <w:b/>
          <w:bCs/>
          <w:sz w:val="18"/>
          <w:szCs w:val="18"/>
          <w:lang w:eastAsia="ar-SA"/>
        </w:rPr>
        <w:t>którego  wynikało</w:t>
      </w:r>
      <w:proofErr w:type="gramEnd"/>
      <w:r w:rsidRPr="0057112B">
        <w:rPr>
          <w:rFonts w:eastAsia="Times New Roman" w:cs="Arial"/>
          <w:b/>
          <w:bCs/>
          <w:sz w:val="18"/>
          <w:szCs w:val="18"/>
          <w:lang w:eastAsia="ar-SA"/>
        </w:rPr>
        <w:t xml:space="preserve"> będzie powyższe uprawnienie. Jeżeli Wykonawca składa ofertę poprzez ustanowionego pełnomocnika, Zamawiający wymaga załączenia do oferty stosownego pełnomocnictwa rodzajowego.  Ofertę należy złożyć do dnia </w:t>
      </w:r>
      <w:r w:rsidR="00E30190" w:rsidRPr="00E30190">
        <w:rPr>
          <w:rFonts w:eastAsia="Times New Roman" w:cs="Arial"/>
          <w:b/>
          <w:bCs/>
          <w:sz w:val="18"/>
          <w:szCs w:val="18"/>
          <w:lang w:eastAsia="ar-SA"/>
        </w:rPr>
        <w:t>0</w:t>
      </w:r>
      <w:r w:rsidR="008B72D4">
        <w:rPr>
          <w:rFonts w:eastAsia="Times New Roman" w:cs="Arial"/>
          <w:b/>
          <w:bCs/>
          <w:sz w:val="18"/>
          <w:szCs w:val="18"/>
          <w:lang w:eastAsia="ar-SA"/>
        </w:rPr>
        <w:t>8</w:t>
      </w:r>
      <w:r w:rsidR="00E30190" w:rsidRPr="00E30190">
        <w:rPr>
          <w:rFonts w:eastAsia="Times New Roman" w:cs="Arial"/>
          <w:b/>
          <w:bCs/>
          <w:sz w:val="18"/>
          <w:szCs w:val="18"/>
          <w:lang w:eastAsia="ar-SA"/>
        </w:rPr>
        <w:t>.12.2025 roku do godz.11.00</w:t>
      </w:r>
      <w:r w:rsidRPr="0057112B">
        <w:rPr>
          <w:rFonts w:eastAsia="Times New Roman" w:cs="Arial"/>
          <w:b/>
          <w:bCs/>
          <w:sz w:val="18"/>
          <w:szCs w:val="18"/>
          <w:lang w:eastAsia="ar-SA"/>
        </w:rPr>
        <w:t>.</w:t>
      </w:r>
    </w:p>
    <w:p w14:paraId="01AFB77A" w14:textId="77777777" w:rsidR="00B13DB6" w:rsidRPr="0057112B" w:rsidRDefault="00B13DB6" w:rsidP="00B13DB6">
      <w:pPr>
        <w:spacing w:after="0" w:line="240" w:lineRule="auto"/>
        <w:jc w:val="left"/>
        <w:rPr>
          <w:rFonts w:eastAsia="Times New Roman" w:cs="Arial"/>
          <w:sz w:val="18"/>
          <w:szCs w:val="18"/>
          <w:lang w:eastAsia="ar-SA"/>
        </w:rPr>
      </w:pPr>
    </w:p>
    <w:p w14:paraId="4D1E791E" w14:textId="77777777" w:rsidR="00B13DB6" w:rsidRPr="0057112B" w:rsidRDefault="00B13DB6" w:rsidP="00B13DB6">
      <w:pPr>
        <w:spacing w:after="0" w:line="240" w:lineRule="auto"/>
        <w:jc w:val="left"/>
        <w:rPr>
          <w:rFonts w:eastAsia="Times New Roman" w:cs="Arial"/>
          <w:b/>
          <w:bCs/>
          <w:sz w:val="18"/>
          <w:szCs w:val="18"/>
          <w:lang w:eastAsia="ar-SA"/>
        </w:rPr>
      </w:pPr>
    </w:p>
    <w:p w14:paraId="25195DC7" w14:textId="77777777" w:rsidR="00B13DB6" w:rsidRPr="0057112B" w:rsidRDefault="00B13DB6" w:rsidP="00B13DB6">
      <w:pPr>
        <w:spacing w:after="0" w:line="240" w:lineRule="auto"/>
        <w:jc w:val="left"/>
        <w:rPr>
          <w:rFonts w:eastAsia="Times New Roman" w:cs="Arial"/>
          <w:b/>
          <w:bCs/>
          <w:sz w:val="18"/>
          <w:szCs w:val="18"/>
          <w:lang w:eastAsia="ar-SA"/>
        </w:rPr>
      </w:pPr>
    </w:p>
    <w:p w14:paraId="592F58A8" w14:textId="77777777" w:rsidR="00B13DB6" w:rsidRPr="0057112B" w:rsidRDefault="00B13DB6" w:rsidP="00B13DB6">
      <w:pPr>
        <w:spacing w:after="0" w:line="240" w:lineRule="auto"/>
        <w:jc w:val="left"/>
        <w:rPr>
          <w:rFonts w:eastAsia="Times New Roman" w:cs="Arial"/>
          <w:b/>
          <w:bCs/>
          <w:sz w:val="18"/>
          <w:szCs w:val="18"/>
          <w:lang w:eastAsia="ar-SA"/>
        </w:rPr>
      </w:pPr>
    </w:p>
    <w:bookmarkEnd w:id="7"/>
    <w:p w14:paraId="08691C2C" w14:textId="77777777" w:rsidR="00B13DB6" w:rsidRPr="00C55F52" w:rsidRDefault="00B13DB6" w:rsidP="00B13DB6">
      <w:pPr>
        <w:spacing w:after="0" w:line="240" w:lineRule="auto"/>
        <w:jc w:val="left"/>
        <w:rPr>
          <w:rFonts w:eastAsia="Times New Roman" w:cs="Arial"/>
          <w:b/>
          <w:bCs/>
          <w:sz w:val="18"/>
          <w:szCs w:val="18"/>
          <w:highlight w:val="yellow"/>
          <w:lang w:eastAsia="ar-SA"/>
        </w:rPr>
      </w:pPr>
    </w:p>
    <w:p w14:paraId="436A701E" w14:textId="77777777" w:rsidR="00B13DB6" w:rsidRPr="00C55F52" w:rsidRDefault="00B13DB6" w:rsidP="00B13DB6">
      <w:pPr>
        <w:spacing w:after="0" w:line="240" w:lineRule="auto"/>
        <w:jc w:val="left"/>
        <w:rPr>
          <w:rFonts w:eastAsia="Times New Roman" w:cs="Arial"/>
          <w:b/>
          <w:bCs/>
          <w:sz w:val="18"/>
          <w:szCs w:val="18"/>
          <w:highlight w:val="yellow"/>
          <w:lang w:eastAsia="ar-SA"/>
        </w:rPr>
      </w:pPr>
    </w:p>
    <w:p w14:paraId="655C0836" w14:textId="77777777" w:rsidR="00B13DB6" w:rsidRPr="00C55F52" w:rsidRDefault="00B13DB6" w:rsidP="00B13DB6">
      <w:pPr>
        <w:spacing w:after="0" w:line="240" w:lineRule="auto"/>
        <w:jc w:val="left"/>
        <w:rPr>
          <w:rFonts w:eastAsia="Times New Roman" w:cs="Arial"/>
          <w:b/>
          <w:bCs/>
          <w:sz w:val="18"/>
          <w:szCs w:val="18"/>
          <w:highlight w:val="yellow"/>
          <w:lang w:eastAsia="ar-SA"/>
        </w:rPr>
      </w:pPr>
    </w:p>
    <w:p w14:paraId="16B3ED3D" w14:textId="77777777" w:rsidR="00B13DB6" w:rsidRPr="00C55F52" w:rsidRDefault="00B13DB6" w:rsidP="00B13DB6">
      <w:pPr>
        <w:spacing w:after="0" w:line="240" w:lineRule="auto"/>
        <w:jc w:val="left"/>
        <w:rPr>
          <w:rFonts w:eastAsia="Times New Roman" w:cs="Arial"/>
          <w:b/>
          <w:bCs/>
          <w:sz w:val="18"/>
          <w:szCs w:val="18"/>
          <w:highlight w:val="yellow"/>
          <w:lang w:eastAsia="ar-SA"/>
        </w:rPr>
      </w:pPr>
    </w:p>
    <w:p w14:paraId="0FA10D09" w14:textId="77777777" w:rsidR="00B13DB6" w:rsidRPr="00C55F52" w:rsidRDefault="00B13DB6" w:rsidP="00B13DB6">
      <w:pPr>
        <w:spacing w:after="0" w:line="240" w:lineRule="auto"/>
        <w:jc w:val="left"/>
        <w:rPr>
          <w:rFonts w:eastAsia="Times New Roman" w:cs="Arial"/>
          <w:b/>
          <w:bCs/>
          <w:sz w:val="18"/>
          <w:szCs w:val="18"/>
          <w:highlight w:val="yellow"/>
          <w:lang w:eastAsia="ar-SA"/>
        </w:rPr>
      </w:pPr>
    </w:p>
    <w:p w14:paraId="307DDDE0" w14:textId="77777777" w:rsidR="00B13DB6" w:rsidRPr="00C55F52" w:rsidRDefault="00F94522" w:rsidP="00B13DB6">
      <w:pPr>
        <w:spacing w:after="0" w:line="240" w:lineRule="auto"/>
        <w:jc w:val="left"/>
        <w:rPr>
          <w:rFonts w:eastAsia="Times New Roman" w:cs="Arial"/>
          <w:b/>
          <w:bCs/>
          <w:sz w:val="18"/>
          <w:szCs w:val="18"/>
          <w:highlight w:val="yellow"/>
          <w:lang w:eastAsia="ar-SA"/>
        </w:rPr>
      </w:pPr>
      <w:r w:rsidRPr="00C55F52">
        <w:rPr>
          <w:rFonts w:eastAsia="Times New Roman" w:cs="Arial"/>
          <w:b/>
          <w:bCs/>
          <w:sz w:val="18"/>
          <w:szCs w:val="18"/>
          <w:highlight w:val="yellow"/>
          <w:lang w:eastAsia="ar-SA"/>
        </w:rPr>
        <w:br w:type="page"/>
      </w:r>
    </w:p>
    <w:p w14:paraId="67B5986A" w14:textId="77777777" w:rsidR="000D0A7D" w:rsidRPr="00053477" w:rsidRDefault="000D0A7D" w:rsidP="000D0A7D">
      <w:pPr>
        <w:rPr>
          <w:b/>
          <w:sz w:val="16"/>
          <w:szCs w:val="20"/>
        </w:rPr>
      </w:pPr>
      <w:r w:rsidRPr="00053477">
        <w:rPr>
          <w:b/>
          <w:sz w:val="16"/>
          <w:szCs w:val="20"/>
        </w:rPr>
        <w:t>Klauzula Informacyjna</w:t>
      </w:r>
    </w:p>
    <w:p w14:paraId="3CA503A2" w14:textId="77777777" w:rsidR="00027E71" w:rsidRPr="00027E71" w:rsidRDefault="00027E71" w:rsidP="00027E71">
      <w:pPr>
        <w:spacing w:after="0" w:line="23" w:lineRule="atLeast"/>
        <w:rPr>
          <w:rFonts w:cs="Arial"/>
          <w:szCs w:val="20"/>
        </w:rPr>
      </w:pPr>
      <w:r w:rsidRPr="00027E71">
        <w:rPr>
          <w:rFonts w:cs="Arial"/>
          <w:szCs w:val="20"/>
        </w:rPr>
        <w:t xml:space="preserve">W ZWIĄZKU Z POZYSKIWANIEM DANYCH OSOBOWYCH NA POTRZEBY PRZYGOTOWANIA I PRZEPROWADZENIA POSTĘPOWANIA O UDZIELENIE ZAMÓWIENIA PUBLICZNEGO NA „ŚWIADCZENIE USŁUGI CATERINGOWEJ POLEGAJĄCEJ NA CODZIENNYM PRZYGOTOWANIU ZESTAWÓW OBIADOWYCH DLA WYCHOWANKÓW W </w:t>
      </w:r>
      <w:r w:rsidRPr="00027E71">
        <w:rPr>
          <w:szCs w:val="20"/>
        </w:rPr>
        <w:t>PLACÓWCE OPIEKUŃCZO – WYCHOWAWCZEJ ,,DOM DLA DZIECI” W RADOMIU, UL. RÓŻANA 23A</w:t>
      </w:r>
      <w:r w:rsidRPr="00027E71">
        <w:rPr>
          <w:rFonts w:cs="Arial"/>
          <w:szCs w:val="20"/>
        </w:rPr>
        <w:t>, 26-600 RADOM W OKRESIE OD DNIA 01.01.202</w:t>
      </w:r>
      <w:r w:rsidR="00050A85">
        <w:rPr>
          <w:rFonts w:cs="Arial"/>
          <w:szCs w:val="20"/>
        </w:rPr>
        <w:t>6</w:t>
      </w:r>
      <w:r w:rsidRPr="00027E71">
        <w:rPr>
          <w:rFonts w:cs="Arial"/>
          <w:szCs w:val="20"/>
        </w:rPr>
        <w:t xml:space="preserve"> ROKU DO DNIA 3</w:t>
      </w:r>
      <w:r w:rsidR="00097678">
        <w:rPr>
          <w:rFonts w:cs="Arial"/>
          <w:szCs w:val="20"/>
        </w:rPr>
        <w:t>1</w:t>
      </w:r>
      <w:r w:rsidRPr="00027E71">
        <w:rPr>
          <w:rFonts w:cs="Arial"/>
          <w:szCs w:val="20"/>
        </w:rPr>
        <w:t>.</w:t>
      </w:r>
      <w:r w:rsidR="00097678">
        <w:rPr>
          <w:rFonts w:cs="Arial"/>
          <w:szCs w:val="20"/>
        </w:rPr>
        <w:t>12</w:t>
      </w:r>
      <w:r w:rsidRPr="00027E71">
        <w:rPr>
          <w:rFonts w:cs="Arial"/>
          <w:szCs w:val="20"/>
        </w:rPr>
        <w:t>.202</w:t>
      </w:r>
      <w:r w:rsidR="00050A85">
        <w:rPr>
          <w:rFonts w:cs="Arial"/>
          <w:szCs w:val="20"/>
        </w:rPr>
        <w:t>6</w:t>
      </w:r>
      <w:r w:rsidRPr="00027E71">
        <w:rPr>
          <w:rFonts w:cs="Arial"/>
          <w:szCs w:val="20"/>
        </w:rPr>
        <w:t xml:space="preserve"> ROKU”</w:t>
      </w:r>
      <w:r w:rsidR="004D427C">
        <w:rPr>
          <w:rFonts w:cs="Arial"/>
          <w:szCs w:val="20"/>
        </w:rPr>
        <w:t>.</w:t>
      </w:r>
    </w:p>
    <w:p w14:paraId="218931A0" w14:textId="77777777" w:rsidR="000D0A7D" w:rsidRPr="00027E71" w:rsidRDefault="000D0A7D" w:rsidP="00027E71">
      <w:pPr>
        <w:spacing w:after="0" w:line="23" w:lineRule="atLeast"/>
        <w:rPr>
          <w:rFonts w:cs="Arial"/>
          <w:szCs w:val="20"/>
        </w:rPr>
      </w:pPr>
    </w:p>
    <w:p w14:paraId="27417D73" w14:textId="77777777" w:rsidR="001C01B2" w:rsidRPr="0080787C" w:rsidRDefault="001C01B2" w:rsidP="001C01B2">
      <w:pPr>
        <w:spacing w:after="60" w:line="23" w:lineRule="atLeast"/>
        <w:rPr>
          <w:rFonts w:cs="Arial"/>
          <w:b/>
          <w:sz w:val="16"/>
          <w:szCs w:val="16"/>
        </w:rPr>
      </w:pPr>
      <w:r w:rsidRPr="0080787C">
        <w:rPr>
          <w:rFonts w:cs="Arial"/>
          <w:sz w:val="16"/>
          <w:szCs w:val="16"/>
        </w:rPr>
        <w:t xml:space="preserve">Na podstawie art. 13 ust. 1 i 2 rozporządzenia Parlamentu Europejskiego i Rady (UE) 2016/679 z dnia 27 kwietnia 2016 r. w sprawie ochrony osób fizycznych w związku z przetwarzaniem danych osobowych i w sprawie swobodnego przepływu takich danych </w:t>
      </w:r>
      <w:r w:rsidRPr="0080787C">
        <w:rPr>
          <w:rFonts w:cs="Arial"/>
          <w:sz w:val="16"/>
          <w:szCs w:val="16"/>
        </w:rPr>
        <w:br/>
        <w:t>oraz uchylenia dyrektywy 95/46/WE (dalej: RODO), informujemy, że:</w:t>
      </w:r>
    </w:p>
    <w:p w14:paraId="167672B5" w14:textId="77777777" w:rsidR="001C01B2" w:rsidRPr="007A5307" w:rsidRDefault="001C01B2" w:rsidP="0094178D">
      <w:pPr>
        <w:numPr>
          <w:ilvl w:val="0"/>
          <w:numId w:val="41"/>
        </w:numPr>
        <w:spacing w:after="60" w:line="23" w:lineRule="atLeast"/>
        <w:ind w:left="284" w:hanging="284"/>
        <w:rPr>
          <w:rFonts w:eastAsia="Times New Roman" w:cs="Arial"/>
          <w:kern w:val="32"/>
          <w:sz w:val="16"/>
          <w:szCs w:val="16"/>
          <w:lang w:val="x-none" w:eastAsia="x-none"/>
        </w:rPr>
      </w:pPr>
      <w:r w:rsidRPr="007A5307">
        <w:rPr>
          <w:rFonts w:eastAsia="Times New Roman" w:cs="Arial"/>
          <w:kern w:val="32"/>
          <w:sz w:val="16"/>
          <w:szCs w:val="16"/>
          <w:lang w:val="x-none" w:eastAsia="x-none"/>
        </w:rPr>
        <w:t xml:space="preserve">Administratorem Pani/Pana danych osobowych jest </w:t>
      </w:r>
      <w:r w:rsidR="0094178D" w:rsidRPr="007A5307">
        <w:rPr>
          <w:rFonts w:eastAsia="Times New Roman" w:cs="Arial"/>
          <w:kern w:val="32"/>
          <w:sz w:val="16"/>
          <w:szCs w:val="16"/>
          <w:lang w:val="x-none" w:eastAsia="x-none"/>
        </w:rPr>
        <w:t>Placówka Opiekuńczo-Wychowawcza „</w:t>
      </w:r>
      <w:r w:rsidR="000D2F3C" w:rsidRPr="007A5307">
        <w:rPr>
          <w:rFonts w:eastAsia="Times New Roman" w:cs="Arial"/>
          <w:kern w:val="32"/>
          <w:sz w:val="16"/>
          <w:szCs w:val="16"/>
          <w:lang w:val="x-none" w:eastAsia="x-none"/>
        </w:rPr>
        <w:t>Dom dla Dzieci</w:t>
      </w:r>
      <w:r w:rsidR="0094178D" w:rsidRPr="007A5307">
        <w:rPr>
          <w:rFonts w:eastAsia="Times New Roman" w:cs="Arial"/>
          <w:kern w:val="32"/>
          <w:sz w:val="16"/>
          <w:szCs w:val="16"/>
          <w:lang w:val="x-none" w:eastAsia="x-none"/>
        </w:rPr>
        <w:t xml:space="preserve">” w Radomiu, </w:t>
      </w:r>
      <w:r w:rsidR="0094178D" w:rsidRPr="007A5307">
        <w:rPr>
          <w:rFonts w:eastAsia="Times New Roman" w:cs="Arial"/>
          <w:kern w:val="32"/>
          <w:sz w:val="16"/>
          <w:szCs w:val="16"/>
          <w:lang w:val="x-none" w:eastAsia="x-none"/>
        </w:rPr>
        <w:br/>
        <w:t xml:space="preserve">ul. </w:t>
      </w:r>
      <w:r w:rsidR="000D2F3C" w:rsidRPr="007A5307">
        <w:rPr>
          <w:rFonts w:eastAsia="Times New Roman" w:cs="Arial"/>
          <w:kern w:val="32"/>
          <w:sz w:val="16"/>
          <w:szCs w:val="16"/>
          <w:lang w:val="x-none" w:eastAsia="x-none"/>
        </w:rPr>
        <w:t>Różana 23A</w:t>
      </w:r>
      <w:r w:rsidR="0094178D" w:rsidRPr="007A5307">
        <w:rPr>
          <w:rFonts w:eastAsia="Times New Roman" w:cs="Arial"/>
          <w:kern w:val="32"/>
          <w:sz w:val="16"/>
          <w:szCs w:val="16"/>
          <w:lang w:val="x-none" w:eastAsia="x-none"/>
        </w:rPr>
        <w:t>, 26 – 600 Radom.</w:t>
      </w:r>
      <w:r w:rsidRPr="007A5307">
        <w:rPr>
          <w:rFonts w:eastAsia="Times New Roman" w:cs="Arial"/>
          <w:kern w:val="32"/>
          <w:sz w:val="16"/>
          <w:szCs w:val="16"/>
          <w:lang w:val="x-none" w:eastAsia="x-none"/>
        </w:rPr>
        <w:t>.</w:t>
      </w:r>
    </w:p>
    <w:p w14:paraId="591B39A2" w14:textId="77777777" w:rsidR="001C01B2" w:rsidRPr="007A5307" w:rsidRDefault="001C01B2" w:rsidP="0080222B">
      <w:pPr>
        <w:numPr>
          <w:ilvl w:val="0"/>
          <w:numId w:val="41"/>
        </w:numPr>
        <w:spacing w:after="60" w:line="23" w:lineRule="atLeast"/>
        <w:ind w:left="284" w:hanging="284"/>
        <w:rPr>
          <w:rFonts w:eastAsia="Times New Roman" w:cs="Arial"/>
          <w:kern w:val="32"/>
          <w:sz w:val="16"/>
          <w:szCs w:val="16"/>
          <w:lang w:val="x-none" w:eastAsia="x-none"/>
        </w:rPr>
      </w:pPr>
      <w:r w:rsidRPr="007A5307">
        <w:rPr>
          <w:rFonts w:eastAsia="Times New Roman" w:cs="Arial"/>
          <w:kern w:val="32"/>
          <w:sz w:val="16"/>
          <w:szCs w:val="16"/>
          <w:lang w:val="x-none" w:eastAsia="x-none"/>
        </w:rPr>
        <w:t>W</w:t>
      </w:r>
      <w:r w:rsidR="00F94D47" w:rsidRPr="007A5307">
        <w:rPr>
          <w:rFonts w:eastAsia="Times New Roman" w:cs="Arial"/>
          <w:kern w:val="32"/>
          <w:sz w:val="16"/>
          <w:szCs w:val="16"/>
          <w:lang w:val="x-none" w:eastAsia="x-none"/>
        </w:rPr>
        <w:t xml:space="preserve"> Placówce Opiekuńczo-Wychowawczej „</w:t>
      </w:r>
      <w:r w:rsidR="001F2A6C" w:rsidRPr="007A5307">
        <w:rPr>
          <w:rFonts w:eastAsia="Times New Roman" w:cs="Arial"/>
          <w:kern w:val="32"/>
          <w:sz w:val="16"/>
          <w:szCs w:val="16"/>
          <w:lang w:val="x-none" w:eastAsia="x-none"/>
        </w:rPr>
        <w:t>Dom dla Dzieci</w:t>
      </w:r>
      <w:r w:rsidR="00F94D47" w:rsidRPr="007A5307">
        <w:rPr>
          <w:rFonts w:eastAsia="Times New Roman" w:cs="Arial"/>
          <w:kern w:val="32"/>
          <w:sz w:val="16"/>
          <w:szCs w:val="16"/>
          <w:lang w:val="x-none" w:eastAsia="x-none"/>
        </w:rPr>
        <w:t xml:space="preserve">” w Radomiu ul. </w:t>
      </w:r>
      <w:r w:rsidR="001F2A6C" w:rsidRPr="007A5307">
        <w:rPr>
          <w:rFonts w:eastAsia="Times New Roman" w:cs="Arial"/>
          <w:kern w:val="32"/>
          <w:sz w:val="16"/>
          <w:szCs w:val="16"/>
          <w:lang w:val="x-none" w:eastAsia="x-none"/>
        </w:rPr>
        <w:t>Różana 23A</w:t>
      </w:r>
      <w:r w:rsidR="00F94D47" w:rsidRPr="007A5307">
        <w:rPr>
          <w:rFonts w:eastAsia="Times New Roman" w:cs="Arial"/>
          <w:kern w:val="32"/>
          <w:sz w:val="16"/>
          <w:szCs w:val="16"/>
          <w:lang w:val="x-none" w:eastAsia="x-none"/>
        </w:rPr>
        <w:t>, 26 – 600 Radom</w:t>
      </w:r>
      <w:r w:rsidRPr="007A5307">
        <w:rPr>
          <w:rFonts w:eastAsia="Times New Roman" w:cs="Arial"/>
          <w:kern w:val="32"/>
          <w:sz w:val="16"/>
          <w:szCs w:val="16"/>
          <w:lang w:val="x-none" w:eastAsia="x-none"/>
        </w:rPr>
        <w:t xml:space="preserve"> został wyznaczony Inspektor Ochrony Danych –</w:t>
      </w:r>
      <w:r w:rsidR="00460DD1" w:rsidRPr="007A5307">
        <w:rPr>
          <w:rFonts w:eastAsia="Times New Roman" w:cs="Arial"/>
          <w:kern w:val="32"/>
          <w:sz w:val="16"/>
          <w:szCs w:val="16"/>
          <w:lang w:val="x-none" w:eastAsia="x-none"/>
        </w:rPr>
        <w:t xml:space="preserve"> Bartłomiej Kida</w:t>
      </w:r>
      <w:r w:rsidRPr="007A5307">
        <w:rPr>
          <w:rFonts w:eastAsia="Times New Roman" w:cs="Arial"/>
          <w:kern w:val="32"/>
          <w:sz w:val="16"/>
          <w:szCs w:val="16"/>
          <w:lang w:val="x-none" w:eastAsia="x-none"/>
        </w:rPr>
        <w:t xml:space="preserve">, z którym kontakt jest możliwy pod adresem korespondencyjnym </w:t>
      </w:r>
      <w:r w:rsidR="0080222B" w:rsidRPr="007A5307">
        <w:rPr>
          <w:rFonts w:eastAsia="Times New Roman" w:cs="Arial"/>
          <w:kern w:val="32"/>
          <w:sz w:val="16"/>
          <w:szCs w:val="16"/>
          <w:lang w:val="x-none" w:eastAsia="x-none"/>
        </w:rPr>
        <w:t>Placówka Opiekuńczo-Wychowawcza „</w:t>
      </w:r>
      <w:r w:rsidR="00E24A83" w:rsidRPr="007A5307">
        <w:rPr>
          <w:rFonts w:eastAsia="Times New Roman" w:cs="Arial"/>
          <w:kern w:val="32"/>
          <w:sz w:val="16"/>
          <w:szCs w:val="16"/>
          <w:lang w:val="x-none" w:eastAsia="x-none"/>
        </w:rPr>
        <w:t>Dom dla Dzieci</w:t>
      </w:r>
      <w:r w:rsidR="0080222B" w:rsidRPr="007A5307">
        <w:rPr>
          <w:rFonts w:eastAsia="Times New Roman" w:cs="Arial"/>
          <w:kern w:val="32"/>
          <w:sz w:val="16"/>
          <w:szCs w:val="16"/>
          <w:lang w:val="x-none" w:eastAsia="x-none"/>
        </w:rPr>
        <w:t xml:space="preserve">” w Radomiu, ul. </w:t>
      </w:r>
      <w:r w:rsidR="00E24A83" w:rsidRPr="007A5307">
        <w:rPr>
          <w:rFonts w:eastAsia="Times New Roman" w:cs="Arial"/>
          <w:kern w:val="32"/>
          <w:sz w:val="16"/>
          <w:szCs w:val="16"/>
          <w:lang w:val="x-none" w:eastAsia="x-none"/>
        </w:rPr>
        <w:t>Różana 23A</w:t>
      </w:r>
      <w:r w:rsidR="0080222B" w:rsidRPr="007A5307">
        <w:rPr>
          <w:rFonts w:eastAsia="Times New Roman" w:cs="Arial"/>
          <w:kern w:val="32"/>
          <w:sz w:val="16"/>
          <w:szCs w:val="16"/>
          <w:lang w:val="x-none" w:eastAsia="x-none"/>
        </w:rPr>
        <w:t>, 26 – 600 Radom.;</w:t>
      </w:r>
      <w:r w:rsidRPr="007A5307">
        <w:rPr>
          <w:rFonts w:eastAsia="Times New Roman" w:cs="Arial"/>
          <w:kern w:val="32"/>
          <w:sz w:val="16"/>
          <w:szCs w:val="16"/>
          <w:lang w:val="x-none" w:eastAsia="x-none"/>
        </w:rPr>
        <w:t xml:space="preserve"> oraz pod adresem </w:t>
      </w:r>
      <w:r w:rsidR="003F3085" w:rsidRPr="007A5307">
        <w:rPr>
          <w:rFonts w:eastAsia="Times New Roman" w:cs="Arial"/>
          <w:kern w:val="32"/>
          <w:sz w:val="16"/>
          <w:szCs w:val="16"/>
          <w:lang w:val="x-none" w:eastAsia="x-none"/>
        </w:rPr>
        <w:br/>
      </w:r>
      <w:r w:rsidRPr="007A5307">
        <w:rPr>
          <w:rFonts w:eastAsia="Times New Roman" w:cs="Arial"/>
          <w:kern w:val="32"/>
          <w:sz w:val="16"/>
          <w:szCs w:val="16"/>
          <w:lang w:val="x-none" w:eastAsia="x-none"/>
        </w:rPr>
        <w:t>e-mail</w:t>
      </w:r>
      <w:r w:rsidRPr="007A5307">
        <w:rPr>
          <w:rFonts w:eastAsia="Times New Roman" w:cs="Arial"/>
          <w:kern w:val="32"/>
          <w:sz w:val="16"/>
          <w:szCs w:val="16"/>
          <w:lang w:eastAsia="x-none"/>
        </w:rPr>
        <w:t>:</w:t>
      </w:r>
      <w:r w:rsidRPr="007A5307">
        <w:rPr>
          <w:rFonts w:eastAsia="Times New Roman" w:cs="Arial"/>
          <w:kern w:val="32"/>
          <w:sz w:val="16"/>
          <w:szCs w:val="16"/>
          <w:lang w:val="x-none" w:eastAsia="x-none"/>
        </w:rPr>
        <w:t xml:space="preserve"> </w:t>
      </w:r>
      <w:r w:rsidR="00460DD1" w:rsidRPr="007A5307">
        <w:rPr>
          <w:rFonts w:eastAsia="Times New Roman" w:cs="Arial"/>
          <w:kern w:val="32"/>
          <w:sz w:val="16"/>
          <w:szCs w:val="16"/>
          <w:lang w:val="x-none" w:eastAsia="x-none"/>
        </w:rPr>
        <w:t>bodo.radom@gmail.com</w:t>
      </w:r>
    </w:p>
    <w:p w14:paraId="047ED851" w14:textId="77777777" w:rsidR="007A5307" w:rsidRPr="007A5307" w:rsidRDefault="007A5307" w:rsidP="007A5307">
      <w:pPr>
        <w:numPr>
          <w:ilvl w:val="0"/>
          <w:numId w:val="41"/>
        </w:numPr>
        <w:spacing w:after="60" w:line="23" w:lineRule="atLeast"/>
        <w:ind w:left="284" w:hanging="284"/>
        <w:rPr>
          <w:rFonts w:eastAsia="Times New Roman" w:cs="Arial"/>
          <w:kern w:val="32"/>
          <w:sz w:val="16"/>
          <w:szCs w:val="16"/>
          <w:lang w:val="x-none" w:eastAsia="x-none"/>
        </w:rPr>
      </w:pPr>
      <w:r w:rsidRPr="007A5307">
        <w:rPr>
          <w:rFonts w:eastAsia="Times New Roman" w:cs="Arial"/>
          <w:sz w:val="16"/>
          <w:szCs w:val="16"/>
          <w:lang w:eastAsia="pl-PL"/>
        </w:rPr>
        <w:t>Pana/Pani dane osobowe przetwarzane będą w związku z realizacją postepowań o udzielenie zamówień publicznych o wartości poniżej 130.000 zł na podstawie:</w:t>
      </w:r>
    </w:p>
    <w:p w14:paraId="113D5473" w14:textId="77777777" w:rsidR="007A5307" w:rsidRPr="007A5307" w:rsidRDefault="007A5307" w:rsidP="007A5307">
      <w:pPr>
        <w:numPr>
          <w:ilvl w:val="0"/>
          <w:numId w:val="42"/>
        </w:numPr>
        <w:spacing w:after="0" w:line="240" w:lineRule="auto"/>
        <w:ind w:left="709" w:hanging="283"/>
        <w:contextualSpacing/>
        <w:rPr>
          <w:rFonts w:eastAsia="Times New Roman" w:cs="Arial"/>
          <w:kern w:val="32"/>
          <w:sz w:val="16"/>
          <w:szCs w:val="16"/>
          <w:lang w:eastAsia="pl-PL"/>
        </w:rPr>
      </w:pPr>
      <w:r w:rsidRPr="007A5307">
        <w:rPr>
          <w:rFonts w:eastAsia="Times New Roman" w:cs="Arial"/>
          <w:kern w:val="32"/>
          <w:sz w:val="16"/>
          <w:szCs w:val="16"/>
          <w:lang w:eastAsia="pl-PL"/>
        </w:rPr>
        <w:t>art. 6 ust.1 lit. b) RODO przetwarzanie jest niezbędne do wykonania umowy lub do podjęcia działań przed zawarciem umowy.</w:t>
      </w:r>
    </w:p>
    <w:p w14:paraId="78DD7C04" w14:textId="77777777" w:rsidR="007A5307" w:rsidRPr="007A5307" w:rsidRDefault="007A5307" w:rsidP="007A5307">
      <w:pPr>
        <w:numPr>
          <w:ilvl w:val="0"/>
          <w:numId w:val="42"/>
        </w:numPr>
        <w:spacing w:after="0" w:line="240" w:lineRule="auto"/>
        <w:ind w:left="709" w:hanging="283"/>
        <w:contextualSpacing/>
        <w:rPr>
          <w:rFonts w:eastAsia="Times New Roman" w:cs="Arial"/>
          <w:kern w:val="32"/>
          <w:sz w:val="16"/>
          <w:szCs w:val="16"/>
          <w:lang w:eastAsia="pl-PL"/>
        </w:rPr>
      </w:pPr>
      <w:r w:rsidRPr="007A5307">
        <w:rPr>
          <w:rFonts w:eastAsia="Times New Roman" w:cs="Arial"/>
          <w:kern w:val="32"/>
          <w:sz w:val="16"/>
          <w:szCs w:val="16"/>
          <w:lang w:eastAsia="pl-PL"/>
        </w:rPr>
        <w:t>art. 6 ust.1 lit. c) RODO w związku z art. 43 i 44 ustawy o finansach publicznych oraz ustawy Prawo zamówień publicznych w celu udzielenia i wykonania zamówienia publicznego poniżej 130000 złotych.</w:t>
      </w:r>
    </w:p>
    <w:p w14:paraId="63EBA727" w14:textId="77777777" w:rsidR="007A5307" w:rsidRPr="007A5307" w:rsidRDefault="007A5307" w:rsidP="007A5307">
      <w:pPr>
        <w:numPr>
          <w:ilvl w:val="0"/>
          <w:numId w:val="41"/>
        </w:numPr>
        <w:spacing w:after="0" w:line="240" w:lineRule="auto"/>
        <w:ind w:left="284" w:hanging="284"/>
        <w:contextualSpacing/>
        <w:rPr>
          <w:rFonts w:eastAsia="Times New Roman" w:cs="Arial"/>
          <w:sz w:val="16"/>
          <w:szCs w:val="16"/>
          <w:lang w:eastAsia="pl-PL"/>
        </w:rPr>
      </w:pPr>
      <w:r w:rsidRPr="007A5307">
        <w:rPr>
          <w:rFonts w:eastAsia="Times New Roman" w:cs="Arial"/>
          <w:sz w:val="16"/>
          <w:szCs w:val="16"/>
          <w:lang w:eastAsia="pl-PL"/>
        </w:rPr>
        <w:t>Odbiorcami danych osobowych będą podmioty uprawnione do uzyskania danych osobowych na podstawie przepisów prawa, z uwzględnieniem zasady jawności – dane wykonawców, którzy złożyli oferty oraz dane zwycięskiego wykonawcy lub informacja o unieważnieniu postępowania zostaje opublikowana na BIP, a także z możliwością dostępu do danych na zasadach przewidzianych w ustawie z 6 września 2001 r. o dostępie do informacji publicznej.</w:t>
      </w:r>
    </w:p>
    <w:p w14:paraId="62786D31" w14:textId="77777777" w:rsidR="007A5307" w:rsidRPr="007A5307" w:rsidRDefault="007A5307" w:rsidP="007A5307">
      <w:pPr>
        <w:numPr>
          <w:ilvl w:val="0"/>
          <w:numId w:val="41"/>
        </w:numPr>
        <w:spacing w:after="0" w:line="240" w:lineRule="auto"/>
        <w:ind w:left="284" w:hanging="284"/>
        <w:contextualSpacing/>
        <w:rPr>
          <w:rFonts w:eastAsia="Times New Roman" w:cs="Arial"/>
          <w:sz w:val="16"/>
          <w:szCs w:val="16"/>
          <w:lang w:eastAsia="pl-PL"/>
        </w:rPr>
      </w:pPr>
      <w:r w:rsidRPr="007A5307">
        <w:rPr>
          <w:rFonts w:eastAsia="Times New Roman" w:cs="Arial"/>
          <w:sz w:val="16"/>
          <w:szCs w:val="16"/>
          <w:lang w:eastAsia="pl-PL"/>
        </w:rPr>
        <w:t>Pana/Pani dane osobowe mogą zostać przekazane podmiotom przetwarzającym dane osobowe na rzecz Administratora. Ponadto, dane mogą zostać udostępnione innym podmiotom uprawnionym do dostępu do danych osobowych na podstawie właściwych przepisów prawa polskiego</w:t>
      </w:r>
    </w:p>
    <w:p w14:paraId="4101CB77" w14:textId="77777777" w:rsidR="007A5307" w:rsidRPr="007A5307" w:rsidRDefault="007A5307" w:rsidP="007A5307">
      <w:pPr>
        <w:numPr>
          <w:ilvl w:val="0"/>
          <w:numId w:val="41"/>
        </w:numPr>
        <w:spacing w:after="0" w:line="240" w:lineRule="auto"/>
        <w:ind w:left="284" w:hanging="284"/>
        <w:contextualSpacing/>
        <w:rPr>
          <w:rFonts w:eastAsia="Times New Roman" w:cs="Arial"/>
          <w:sz w:val="16"/>
          <w:szCs w:val="16"/>
          <w:lang w:eastAsia="pl-PL"/>
        </w:rPr>
      </w:pPr>
      <w:r w:rsidRPr="007A5307">
        <w:rPr>
          <w:rFonts w:eastAsia="Times New Roman" w:cs="Arial"/>
          <w:sz w:val="16"/>
          <w:szCs w:val="16"/>
          <w:lang w:eastAsia="pl-PL"/>
        </w:rPr>
        <w:t xml:space="preserve">Pana/Pani dane osobowe będą przetwarzane przez okres niezbędny do realizacji celu, aż do momentu wygaśnięcia obowiązków przetwarzania danych wynikających z przepisów prawa, w tym przepisów dotyczących archiwizacji. W przypadku unieważnienia postępowania o udzielenie zamówienia publicznego dane będą przetwarzane do momentu wygaśnięcia obowiązków przetwarzania danych. </w:t>
      </w:r>
    </w:p>
    <w:p w14:paraId="7CE765D3" w14:textId="77777777" w:rsidR="007A5307" w:rsidRPr="007A5307" w:rsidRDefault="007A5307" w:rsidP="007A5307">
      <w:pPr>
        <w:numPr>
          <w:ilvl w:val="0"/>
          <w:numId w:val="41"/>
        </w:numPr>
        <w:spacing w:after="0" w:line="240" w:lineRule="auto"/>
        <w:ind w:left="284" w:hanging="284"/>
        <w:contextualSpacing/>
        <w:rPr>
          <w:rFonts w:eastAsia="Times New Roman" w:cs="Arial"/>
          <w:b/>
          <w:bCs/>
          <w:sz w:val="16"/>
          <w:szCs w:val="16"/>
          <w:lang w:eastAsia="pl-PL"/>
        </w:rPr>
      </w:pPr>
      <w:r w:rsidRPr="007A5307">
        <w:rPr>
          <w:rFonts w:eastAsia="Times New Roman" w:cs="Arial"/>
          <w:sz w:val="16"/>
          <w:szCs w:val="16"/>
          <w:lang w:eastAsia="pl-PL"/>
        </w:rPr>
        <w:t>Posiada Pan/Pani</w:t>
      </w:r>
      <w:r w:rsidRPr="007A5307">
        <w:rPr>
          <w:rFonts w:eastAsia="Times New Roman" w:cs="Arial"/>
          <w:b/>
          <w:bCs/>
          <w:sz w:val="16"/>
          <w:szCs w:val="16"/>
          <w:lang w:eastAsia="pl-PL"/>
        </w:rPr>
        <w:t>:</w:t>
      </w:r>
    </w:p>
    <w:p w14:paraId="543A4870" w14:textId="77777777" w:rsidR="007A5307" w:rsidRPr="007A5307" w:rsidRDefault="007A5307" w:rsidP="007A5307">
      <w:pPr>
        <w:numPr>
          <w:ilvl w:val="0"/>
          <w:numId w:val="43"/>
        </w:numPr>
        <w:spacing w:after="0" w:line="240" w:lineRule="auto"/>
        <w:contextualSpacing/>
        <w:rPr>
          <w:rFonts w:eastAsia="Times New Roman" w:cs="Arial"/>
          <w:b/>
          <w:bCs/>
          <w:sz w:val="16"/>
          <w:szCs w:val="16"/>
          <w:lang w:eastAsia="pl-PL"/>
        </w:rPr>
      </w:pPr>
      <w:r w:rsidRPr="007A5307">
        <w:rPr>
          <w:rFonts w:eastAsia="Times New Roman" w:cs="Arial"/>
          <w:b/>
          <w:bCs/>
          <w:sz w:val="16"/>
          <w:szCs w:val="16"/>
          <w:u w:val="single"/>
          <w:lang w:eastAsia="pl-PL"/>
        </w:rPr>
        <w:t>dostępu do treści swoich danych</w:t>
      </w:r>
      <w:r w:rsidRPr="007A5307">
        <w:rPr>
          <w:rFonts w:eastAsia="Times New Roman" w:cs="Arial"/>
          <w:sz w:val="16"/>
          <w:szCs w:val="16"/>
          <w:lang w:eastAsia="pl-PL"/>
        </w:rPr>
        <w:t xml:space="preserve"> – korzystając z tego prawa ma Pan/Pani ma możliwość pozyskania informacji, jakie dane, w jaki sposób i w jakim celu są przetwarzane,</w:t>
      </w:r>
    </w:p>
    <w:p w14:paraId="5AF9C308" w14:textId="77777777" w:rsidR="007A5307" w:rsidRPr="007A5307" w:rsidRDefault="007A5307" w:rsidP="007A5307">
      <w:pPr>
        <w:numPr>
          <w:ilvl w:val="0"/>
          <w:numId w:val="43"/>
        </w:numPr>
        <w:spacing w:after="0" w:line="240" w:lineRule="auto"/>
        <w:contextualSpacing/>
        <w:rPr>
          <w:rFonts w:eastAsia="Times New Roman" w:cs="Arial"/>
          <w:b/>
          <w:bCs/>
          <w:sz w:val="16"/>
          <w:szCs w:val="16"/>
          <w:lang w:eastAsia="pl-PL"/>
        </w:rPr>
      </w:pPr>
      <w:r w:rsidRPr="007A5307">
        <w:rPr>
          <w:rFonts w:eastAsia="Times New Roman" w:cs="Arial"/>
          <w:b/>
          <w:bCs/>
          <w:sz w:val="16"/>
          <w:szCs w:val="16"/>
          <w:u w:val="single"/>
          <w:lang w:eastAsia="pl-PL"/>
        </w:rPr>
        <w:t>prawo ich sprostowania</w:t>
      </w:r>
      <w:r w:rsidRPr="007A5307">
        <w:rPr>
          <w:rFonts w:eastAsia="Times New Roman" w:cs="Arial"/>
          <w:sz w:val="16"/>
          <w:szCs w:val="16"/>
          <w:lang w:eastAsia="pl-PL"/>
        </w:rPr>
        <w:t xml:space="preserve"> – korzystając z tego prawa można zgłosić do nas konieczność poprawienia niepoprawnych danych lub uzupełnienia danych wynikających z błędu przy zbieraniu czy przetwarzaniu danych,</w:t>
      </w:r>
    </w:p>
    <w:p w14:paraId="3ABBFBA6" w14:textId="77777777" w:rsidR="007A5307" w:rsidRPr="007A5307" w:rsidRDefault="007A5307" w:rsidP="007A5307">
      <w:pPr>
        <w:numPr>
          <w:ilvl w:val="0"/>
          <w:numId w:val="43"/>
        </w:numPr>
        <w:spacing w:after="0" w:line="240" w:lineRule="auto"/>
        <w:contextualSpacing/>
        <w:rPr>
          <w:rFonts w:eastAsia="Times New Roman" w:cs="Arial"/>
          <w:b/>
          <w:bCs/>
          <w:sz w:val="16"/>
          <w:szCs w:val="16"/>
          <w:lang w:eastAsia="pl-PL"/>
        </w:rPr>
      </w:pPr>
      <w:r w:rsidRPr="007A5307">
        <w:rPr>
          <w:rFonts w:eastAsia="Times New Roman" w:cs="Arial"/>
          <w:b/>
          <w:bCs/>
          <w:sz w:val="16"/>
          <w:szCs w:val="16"/>
          <w:u w:val="single"/>
          <w:lang w:eastAsia="pl-PL"/>
        </w:rPr>
        <w:t>prawo do usunięcia</w:t>
      </w:r>
      <w:r w:rsidRPr="007A5307">
        <w:rPr>
          <w:rFonts w:eastAsia="Times New Roman" w:cs="Arial"/>
          <w:sz w:val="16"/>
          <w:szCs w:val="16"/>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58B1DECD" w14:textId="77777777" w:rsidR="007A5307" w:rsidRPr="007A5307" w:rsidRDefault="007A5307" w:rsidP="007A5307">
      <w:pPr>
        <w:numPr>
          <w:ilvl w:val="0"/>
          <w:numId w:val="43"/>
        </w:numPr>
        <w:spacing w:after="0" w:line="240" w:lineRule="auto"/>
        <w:contextualSpacing/>
        <w:rPr>
          <w:rFonts w:eastAsia="Times New Roman" w:cs="Arial"/>
          <w:b/>
          <w:bCs/>
          <w:sz w:val="16"/>
          <w:szCs w:val="16"/>
          <w:lang w:eastAsia="pl-PL"/>
        </w:rPr>
      </w:pPr>
      <w:r w:rsidRPr="007A5307">
        <w:rPr>
          <w:rFonts w:eastAsia="Times New Roman" w:cs="Arial"/>
          <w:b/>
          <w:bCs/>
          <w:sz w:val="16"/>
          <w:szCs w:val="16"/>
          <w:u w:val="single"/>
          <w:lang w:eastAsia="pl-PL"/>
        </w:rPr>
        <w:t>prawo do ograniczenia przetwarzania</w:t>
      </w:r>
      <w:r w:rsidRPr="007A5307">
        <w:rPr>
          <w:rFonts w:eastAsia="Times New Roman" w:cs="Arial"/>
          <w:sz w:val="16"/>
          <w:szCs w:val="16"/>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3ABD53F6" w14:textId="77777777" w:rsidR="007A5307" w:rsidRPr="007A5307" w:rsidRDefault="007A5307" w:rsidP="007A5307">
      <w:pPr>
        <w:numPr>
          <w:ilvl w:val="0"/>
          <w:numId w:val="43"/>
        </w:numPr>
        <w:spacing w:after="0" w:line="240" w:lineRule="auto"/>
        <w:contextualSpacing/>
        <w:rPr>
          <w:rFonts w:eastAsia="Times New Roman" w:cs="Arial"/>
          <w:b/>
          <w:bCs/>
          <w:sz w:val="16"/>
          <w:szCs w:val="16"/>
          <w:lang w:eastAsia="pl-PL"/>
        </w:rPr>
      </w:pPr>
      <w:r w:rsidRPr="007A5307">
        <w:rPr>
          <w:rFonts w:eastAsia="Times New Roman" w:cs="Arial"/>
          <w:b/>
          <w:bCs/>
          <w:sz w:val="16"/>
          <w:szCs w:val="16"/>
          <w:u w:val="single"/>
          <w:lang w:eastAsia="pl-PL"/>
        </w:rPr>
        <w:t>prawo wniesienia sprzeciwu</w:t>
      </w:r>
      <w:r w:rsidRPr="007A5307">
        <w:rPr>
          <w:rFonts w:eastAsia="Times New Roman" w:cs="Arial"/>
          <w:sz w:val="16"/>
          <w:szCs w:val="16"/>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0C4AD704" w14:textId="77777777" w:rsidR="007A5307" w:rsidRPr="007A5307" w:rsidRDefault="007A5307" w:rsidP="007A5307">
      <w:pPr>
        <w:numPr>
          <w:ilvl w:val="0"/>
          <w:numId w:val="43"/>
        </w:numPr>
        <w:spacing w:after="0" w:line="240" w:lineRule="auto"/>
        <w:contextualSpacing/>
        <w:rPr>
          <w:rFonts w:eastAsia="Times New Roman" w:cs="Arial"/>
          <w:b/>
          <w:bCs/>
          <w:sz w:val="16"/>
          <w:szCs w:val="16"/>
          <w:lang w:eastAsia="pl-PL"/>
        </w:rPr>
      </w:pPr>
      <w:r w:rsidRPr="007A5307">
        <w:rPr>
          <w:rFonts w:eastAsia="Times New Roman" w:cs="Arial"/>
          <w:b/>
          <w:bCs/>
          <w:sz w:val="16"/>
          <w:szCs w:val="16"/>
          <w:u w:val="single"/>
          <w:lang w:eastAsia="pl-PL"/>
        </w:rPr>
        <w:t>prawo do cofnięcia zgody na ich przetwarzanie</w:t>
      </w:r>
      <w:r w:rsidRPr="007A5307">
        <w:rPr>
          <w:rFonts w:eastAsia="Times New Roman" w:cs="Arial"/>
          <w:sz w:val="16"/>
          <w:szCs w:val="16"/>
          <w:lang w:eastAsia="pl-PL"/>
        </w:rPr>
        <w:t xml:space="preserve"> - w dowolnym momencie bez wpływu na zgodność z prawem przetwarzania, w wypadku, jeżeli przetwarzania którego dokonano na podstawie zgody wyrażonej przed jej cofnięciem.</w:t>
      </w:r>
    </w:p>
    <w:p w14:paraId="2E277558" w14:textId="77777777" w:rsidR="007A5307" w:rsidRPr="007A5307" w:rsidRDefault="007A5307" w:rsidP="007A5307">
      <w:pPr>
        <w:numPr>
          <w:ilvl w:val="0"/>
          <w:numId w:val="43"/>
        </w:numPr>
        <w:spacing w:after="0" w:line="240" w:lineRule="auto"/>
        <w:contextualSpacing/>
        <w:rPr>
          <w:rFonts w:eastAsia="Times New Roman" w:cs="Arial"/>
          <w:b/>
          <w:bCs/>
          <w:sz w:val="16"/>
          <w:szCs w:val="16"/>
          <w:lang w:eastAsia="pl-PL"/>
        </w:rPr>
      </w:pPr>
      <w:r w:rsidRPr="007A5307">
        <w:rPr>
          <w:rFonts w:eastAsia="Times New Roman" w:cs="Arial"/>
          <w:b/>
          <w:bCs/>
          <w:sz w:val="16"/>
          <w:szCs w:val="16"/>
          <w:u w:val="single"/>
          <w:lang w:eastAsia="pl-PL"/>
        </w:rPr>
        <w:t>wniesienia skargi do organu nadzorczego</w:t>
      </w:r>
      <w:r w:rsidRPr="007A5307">
        <w:rPr>
          <w:rFonts w:eastAsia="Times New Roman" w:cs="Arial"/>
          <w:b/>
          <w:bCs/>
          <w:sz w:val="16"/>
          <w:szCs w:val="16"/>
          <w:lang w:eastAsia="pl-PL"/>
        </w:rPr>
        <w:t xml:space="preserve">, </w:t>
      </w:r>
      <w:r w:rsidRPr="007A5307">
        <w:rPr>
          <w:rFonts w:eastAsia="Times New Roman" w:cs="Arial"/>
          <w:sz w:val="16"/>
          <w:szCs w:val="16"/>
          <w:lang w:eastAsia="pl-PL"/>
        </w:rPr>
        <w:t>tj. do Prezesa Urzędu Ochrony Danych Osobowych, gdy uznane zostanie, że przetwarzanie Pana/Pani danych osobowych narusza przepisy prawa,</w:t>
      </w:r>
    </w:p>
    <w:p w14:paraId="3ACD6FFC" w14:textId="77777777" w:rsidR="007A5307" w:rsidRPr="007A5307" w:rsidRDefault="007A5307" w:rsidP="007A5307">
      <w:pPr>
        <w:numPr>
          <w:ilvl w:val="0"/>
          <w:numId w:val="41"/>
        </w:numPr>
        <w:spacing w:after="0" w:line="240" w:lineRule="auto"/>
        <w:ind w:left="284" w:hanging="284"/>
        <w:contextualSpacing/>
        <w:rPr>
          <w:rFonts w:eastAsia="Times New Roman" w:cs="Arial"/>
          <w:sz w:val="16"/>
          <w:szCs w:val="16"/>
          <w:lang w:eastAsia="pl-PL"/>
        </w:rPr>
      </w:pPr>
      <w:r w:rsidRPr="007A5307">
        <w:rPr>
          <w:rFonts w:eastAsia="Times New Roman" w:cs="Arial"/>
          <w:sz w:val="16"/>
          <w:szCs w:val="16"/>
          <w:lang w:eastAsia="pl-PL"/>
        </w:rPr>
        <w:t xml:space="preserve">Pana/Pani dane osobowe nie będą przekazywane do państw pochodzących z poza Europejskiego Obszaru Gospodarczego (EOG) </w:t>
      </w:r>
    </w:p>
    <w:p w14:paraId="764DE72B" w14:textId="77777777" w:rsidR="007A5307" w:rsidRPr="007A5307" w:rsidRDefault="007A5307" w:rsidP="007A5307">
      <w:pPr>
        <w:numPr>
          <w:ilvl w:val="0"/>
          <w:numId w:val="41"/>
        </w:numPr>
        <w:spacing w:after="0" w:line="240" w:lineRule="auto"/>
        <w:ind w:left="284" w:hanging="284"/>
        <w:rPr>
          <w:rFonts w:eastAsia="Times New Roman" w:cs="Arial"/>
          <w:sz w:val="16"/>
          <w:szCs w:val="16"/>
          <w:lang w:eastAsia="pl-PL"/>
        </w:rPr>
      </w:pPr>
      <w:r w:rsidRPr="007A5307">
        <w:rPr>
          <w:rFonts w:eastAsia="Times New Roman" w:cs="Arial"/>
          <w:sz w:val="16"/>
          <w:szCs w:val="16"/>
          <w:lang w:eastAsia="pl-PL"/>
        </w:rPr>
        <w:t>Podanie przez Pana/Panią danych osobowych jest dobrowolne, ale konieczne dla celów wynikających z zapisów umowy. Niepodanie danych osobowych będzie skutkowało niezrealizowaniem celu, dla którego miały być przetwarzane.</w:t>
      </w:r>
    </w:p>
    <w:p w14:paraId="39719C77" w14:textId="1211D585" w:rsidR="00B13DB6" w:rsidRPr="00840A00" w:rsidRDefault="007A5307" w:rsidP="00840A00">
      <w:pPr>
        <w:numPr>
          <w:ilvl w:val="0"/>
          <w:numId w:val="41"/>
        </w:numPr>
        <w:spacing w:after="0" w:line="240" w:lineRule="auto"/>
        <w:ind w:left="284" w:hanging="284"/>
        <w:rPr>
          <w:rFonts w:eastAsia="Times New Roman" w:cs="Arial"/>
          <w:sz w:val="16"/>
          <w:szCs w:val="16"/>
          <w:lang w:eastAsia="pl-PL"/>
        </w:rPr>
      </w:pPr>
      <w:r w:rsidRPr="007A5307">
        <w:rPr>
          <w:rFonts w:eastAsia="Times New Roman" w:cs="Arial"/>
          <w:sz w:val="16"/>
          <w:szCs w:val="16"/>
          <w:lang w:eastAsia="pl-PL"/>
        </w:rPr>
        <w:t>Pana/Pani Dane mogą być przetwarzane w sposób zautomatyzowany (na platformie zakupowej), ale nie będą profilowane.</w:t>
      </w:r>
    </w:p>
    <w:sectPr w:rsidR="00B13DB6" w:rsidRPr="00840A00" w:rsidSect="007C5E2A">
      <w:headerReference w:type="even" r:id="rId8"/>
      <w:headerReference w:type="default" r:id="rId9"/>
      <w:footerReference w:type="default" r:id="rId10"/>
      <w:headerReference w:type="first" r:id="rId11"/>
      <w:pgSz w:w="11906" w:h="16838" w:code="9"/>
      <w:pgMar w:top="1871" w:right="737" w:bottom="709" w:left="1418" w:header="340"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A816A" w14:textId="77777777" w:rsidR="00FA5CE9" w:rsidRDefault="00FA5CE9" w:rsidP="00757F09">
      <w:pPr>
        <w:spacing w:after="0" w:line="240" w:lineRule="auto"/>
      </w:pPr>
      <w:r>
        <w:separator/>
      </w:r>
    </w:p>
  </w:endnote>
  <w:endnote w:type="continuationSeparator" w:id="0">
    <w:p w14:paraId="3E9606B0" w14:textId="77777777" w:rsidR="00FA5CE9" w:rsidRDefault="00FA5CE9" w:rsidP="00757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63135" w14:textId="77777777" w:rsidR="00B571E3" w:rsidRPr="005104EE" w:rsidRDefault="00B571E3" w:rsidP="00B571E3">
    <w:pPr>
      <w:pStyle w:val="Stopka"/>
      <w:tabs>
        <w:tab w:val="left" w:pos="1230"/>
        <w:tab w:val="center" w:pos="4734"/>
      </w:tabs>
      <w:jc w:val="center"/>
      <w:rPr>
        <w:b/>
        <w:bCs/>
        <w:sz w:val="16"/>
        <w:szCs w:val="16"/>
      </w:rPr>
    </w:pPr>
    <w:r w:rsidRPr="005104EE">
      <w:rPr>
        <w:b/>
        <w:bCs/>
        <w:sz w:val="16"/>
        <w:szCs w:val="16"/>
      </w:rPr>
      <w:t>MIEJSKIE CENTRUM USŁUG WSPÓLNYCH W RADOMIU</w:t>
    </w:r>
  </w:p>
  <w:p w14:paraId="05CAA1D6" w14:textId="77777777" w:rsidR="00B571E3" w:rsidRPr="005104EE" w:rsidRDefault="00B571E3" w:rsidP="00B571E3">
    <w:pPr>
      <w:pStyle w:val="Stopka"/>
      <w:tabs>
        <w:tab w:val="left" w:pos="1230"/>
        <w:tab w:val="center" w:pos="4734"/>
      </w:tabs>
      <w:jc w:val="center"/>
      <w:rPr>
        <w:sz w:val="16"/>
        <w:szCs w:val="16"/>
      </w:rPr>
    </w:pPr>
    <w:r w:rsidRPr="005104EE">
      <w:rPr>
        <w:sz w:val="16"/>
        <w:szCs w:val="16"/>
      </w:rPr>
      <w:t>ul. Pułaskiego 9, 26 – 600 Radom, tel. 48/368 09 00, fax 48/368 09 01</w:t>
    </w:r>
    <w:r>
      <w:rPr>
        <w:sz w:val="16"/>
        <w:szCs w:val="16"/>
      </w:rPr>
      <w:t>,</w:t>
    </w:r>
    <w:r w:rsidRPr="005104EE">
      <w:rPr>
        <w:sz w:val="16"/>
        <w:szCs w:val="16"/>
      </w:rPr>
      <w:t xml:space="preserve"> e-mail: </w:t>
    </w:r>
    <w:r w:rsidRPr="004454A3">
      <w:rPr>
        <w:sz w:val="16"/>
        <w:szCs w:val="16"/>
      </w:rPr>
      <w:t>sekretariat@</w:t>
    </w:r>
    <w:r w:rsidR="004454A3" w:rsidRPr="004454A3">
      <w:rPr>
        <w:sz w:val="16"/>
        <w:szCs w:val="16"/>
      </w:rPr>
      <w:t>m</w:t>
    </w:r>
    <w:r w:rsidRPr="004454A3">
      <w:rPr>
        <w:sz w:val="16"/>
        <w:szCs w:val="16"/>
      </w:rPr>
      <w:t>cuw</w:t>
    </w:r>
    <w:r w:rsidR="004454A3" w:rsidRPr="004454A3">
      <w:rPr>
        <w:sz w:val="16"/>
        <w:szCs w:val="16"/>
      </w:rPr>
      <w:t>.</w:t>
    </w:r>
    <w:r w:rsidRPr="004454A3">
      <w:rPr>
        <w:sz w:val="16"/>
        <w:szCs w:val="16"/>
      </w:rPr>
      <w:t>radom.pl</w:t>
    </w:r>
  </w:p>
  <w:p w14:paraId="49AF5194" w14:textId="77777777" w:rsidR="00B571E3" w:rsidRPr="005104EE" w:rsidRDefault="00B571E3" w:rsidP="00B571E3">
    <w:pPr>
      <w:pStyle w:val="Stopka"/>
      <w:tabs>
        <w:tab w:val="left" w:pos="1230"/>
        <w:tab w:val="center" w:pos="4734"/>
      </w:tabs>
      <w:jc w:val="center"/>
      <w:rPr>
        <w:b/>
        <w:bCs/>
        <w:sz w:val="16"/>
        <w:szCs w:val="16"/>
      </w:rPr>
    </w:pPr>
    <w:r w:rsidRPr="005104EE">
      <w:rPr>
        <w:b/>
        <w:bCs/>
        <w:sz w:val="16"/>
        <w:szCs w:val="16"/>
      </w:rPr>
      <w:t xml:space="preserve"> </w:t>
    </w:r>
  </w:p>
  <w:p w14:paraId="65D97580" w14:textId="77777777" w:rsidR="000828CE" w:rsidRDefault="000828CE">
    <w:pPr>
      <w:pStyle w:val="Stopka"/>
      <w:jc w:val="right"/>
    </w:pPr>
    <w:r>
      <w:fldChar w:fldCharType="begin"/>
    </w:r>
    <w:r>
      <w:instrText>PAGE   \* MERGEFORMAT</w:instrText>
    </w:r>
    <w:r>
      <w:fldChar w:fldCharType="separate"/>
    </w:r>
    <w:r w:rsidR="00416C76">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9E0F00" w14:textId="77777777" w:rsidR="00FA5CE9" w:rsidRDefault="00FA5CE9" w:rsidP="00757F09">
      <w:pPr>
        <w:spacing w:after="0" w:line="240" w:lineRule="auto"/>
      </w:pPr>
      <w:r>
        <w:separator/>
      </w:r>
    </w:p>
  </w:footnote>
  <w:footnote w:type="continuationSeparator" w:id="0">
    <w:p w14:paraId="2A7E89CC" w14:textId="77777777" w:rsidR="00FA5CE9" w:rsidRDefault="00FA5CE9" w:rsidP="00757F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B5781" w14:textId="77777777" w:rsidR="000828CE" w:rsidRDefault="000828CE">
    <w:pPr>
      <w:pStyle w:val="Nagwek"/>
    </w:pPr>
    <w:r>
      <w:rPr>
        <w:noProof/>
        <w:lang w:eastAsia="pl-PL"/>
      </w:rPr>
      <w:pict w14:anchorId="5A73DF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4" o:spid="_x0000_s1041" type="#_x0000_t75" style="position:absolute;left:0;text-align:left;margin-left:0;margin-top:0;width:595.2pt;height:840.25pt;z-index:-251658752;mso-position-horizontal:center;mso-position-horizontal-relative:margin;mso-position-vertical:center;mso-position-vertical-relative:margin" o:allowincell="f">
          <v:imagedata r:id="rId1" o:title="papier firmowy"/>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20D1B" w14:textId="77777777" w:rsidR="000828CE" w:rsidRDefault="000828CE" w:rsidP="00FE4A26">
    <w:pPr>
      <w:pStyle w:val="Nagwek"/>
    </w:pPr>
  </w:p>
  <w:p w14:paraId="53CD92CF" w14:textId="77777777" w:rsidR="000828CE" w:rsidRDefault="000828CE" w:rsidP="00FE4A26">
    <w:pPr>
      <w:pStyle w:val="Nagwek"/>
    </w:pPr>
  </w:p>
  <w:p w14:paraId="1085EC6A" w14:textId="77777777" w:rsidR="000828CE" w:rsidRDefault="000828CE" w:rsidP="00FE4A26">
    <w:pPr>
      <w:pStyle w:val="Nagwek"/>
    </w:pPr>
  </w:p>
  <w:p w14:paraId="7CCB507B" w14:textId="77777777" w:rsidR="000828CE" w:rsidRDefault="000828CE" w:rsidP="00FE4A26">
    <w:pPr>
      <w:pStyle w:val="Nagwek"/>
    </w:pPr>
  </w:p>
  <w:p w14:paraId="1EDB84CF" w14:textId="77777777" w:rsidR="000828CE" w:rsidRPr="00BD0792" w:rsidRDefault="000828CE" w:rsidP="00FE4A26">
    <w:pPr>
      <w:pStyle w:val="Nagwek"/>
      <w:rPr>
        <w:sz w:val="18"/>
        <w:szCs w:val="20"/>
      </w:rPr>
    </w:pPr>
    <w:r w:rsidRPr="00BD0792">
      <w:rPr>
        <w:rFonts w:cs="Arial"/>
        <w:sz w:val="22"/>
      </w:rPr>
      <w:t xml:space="preserve">Znak sprawy </w:t>
    </w:r>
    <w:r w:rsidRPr="00BD0792">
      <w:rPr>
        <w:noProof/>
        <w:sz w:val="18"/>
        <w:szCs w:val="20"/>
        <w:lang w:eastAsia="pl-PL"/>
      </w:rPr>
      <w:pict w14:anchorId="2A4D5D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42" type="#_x0000_t75" style="position:absolute;left:0;text-align:left;margin-left:-65.4pt;margin-top:-99.25pt;width:595.2pt;height:836.25pt;z-index:-251657728;mso-position-horizontal-relative:margin;mso-position-vertical-relative:margin" o:allowincell="f">
          <v:imagedata r:id="rId1" o:title="papier firmowy" grayscale="t"/>
        </v:shape>
      </w:pict>
    </w:r>
    <w:r w:rsidRPr="00BD0792">
      <w:rPr>
        <w:rFonts w:cs="Arial"/>
        <w:sz w:val="22"/>
      </w:rPr>
      <w:t>DZP.271</w:t>
    </w:r>
    <w:r>
      <w:rPr>
        <w:rFonts w:cs="Arial"/>
        <w:sz w:val="22"/>
      </w:rPr>
      <w:t>.1</w:t>
    </w:r>
    <w:r w:rsidR="00440177">
      <w:rPr>
        <w:rFonts w:cs="Arial"/>
        <w:sz w:val="22"/>
      </w:rPr>
      <w:t>.</w:t>
    </w:r>
    <w:r w:rsidR="003064E3">
      <w:rPr>
        <w:rFonts w:cs="Arial"/>
        <w:sz w:val="22"/>
      </w:rPr>
      <w:t>8</w:t>
    </w:r>
    <w:r w:rsidR="001B258F">
      <w:rPr>
        <w:rFonts w:cs="Arial"/>
        <w:sz w:val="22"/>
      </w:rPr>
      <w:t>2</w:t>
    </w:r>
    <w:r w:rsidR="00440177">
      <w:rPr>
        <w:rFonts w:cs="Arial"/>
        <w:sz w:val="22"/>
      </w:rPr>
      <w:t>.</w:t>
    </w:r>
    <w:r w:rsidRPr="00BD0792">
      <w:rPr>
        <w:rFonts w:cs="Arial"/>
        <w:sz w:val="22"/>
      </w:rPr>
      <w:t>20</w:t>
    </w:r>
    <w:r>
      <w:rPr>
        <w:rFonts w:cs="Arial"/>
        <w:sz w:val="22"/>
      </w:rPr>
      <w:t>2</w:t>
    </w:r>
    <w:r w:rsidR="001B258F">
      <w:rPr>
        <w:rFonts w:cs="Arial"/>
        <w:sz w:val="22"/>
      </w:rPr>
      <w:t>5</w:t>
    </w:r>
    <w:r>
      <w:rPr>
        <w:rFonts w:cs="Arial"/>
        <w:sz w:val="22"/>
      </w:rPr>
      <w:t>.</w:t>
    </w:r>
    <w:r w:rsidR="00C27204">
      <w:rPr>
        <w:rFonts w:cs="Arial"/>
        <w:sz w:val="22"/>
      </w:rPr>
      <w:t>MCz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98044" w14:textId="77777777" w:rsidR="000828CE" w:rsidRDefault="000828CE">
    <w:pPr>
      <w:pStyle w:val="Nagwek"/>
    </w:pPr>
    <w:r>
      <w:rPr>
        <w:noProof/>
        <w:lang w:eastAsia="pl-PL"/>
      </w:rPr>
      <w:pict w14:anchorId="75046D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3" o:spid="_x0000_s1040" type="#_x0000_t75" style="position:absolute;left:0;text-align:left;margin-left:0;margin-top:0;width:595.2pt;height:840.25pt;z-index:-251659776;mso-position-horizontal:center;mso-position-horizontal-relative:margin;mso-position-vertical:center;mso-position-vertical-relative:margin" o:allowincell="f">
          <v:imagedata r:id="rId1" o:title="papier firmowy"/>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rPr>
        <w:rFonts w:hint="default"/>
        <w:b w:val="0"/>
      </w:rPr>
    </w:lvl>
    <w:lvl w:ilvl="1">
      <w:start w:val="1"/>
      <w:numFmt w:val="decimal"/>
      <w:lvlText w:val="%1.%2."/>
      <w:lvlJc w:val="left"/>
      <w:pPr>
        <w:tabs>
          <w:tab w:val="num" w:pos="0"/>
        </w:tabs>
        <w:ind w:left="907" w:hanging="453"/>
      </w:pPr>
      <w:rPr>
        <w:rFonts w:hint="default"/>
        <w:b w:val="0"/>
      </w:rPr>
    </w:lvl>
    <w:lvl w:ilvl="2">
      <w:start w:val="1"/>
      <w:numFmt w:val="decimal"/>
      <w:lvlText w:val="%1.%2.%3."/>
      <w:lvlJc w:val="left"/>
      <w:pPr>
        <w:tabs>
          <w:tab w:val="num" w:pos="0"/>
        </w:tabs>
        <w:ind w:left="1224" w:hanging="504"/>
      </w:pPr>
      <w:rPr>
        <w:rFonts w:hint="default"/>
        <w:b/>
      </w:rPr>
    </w:lvl>
    <w:lvl w:ilvl="3">
      <w:start w:val="1"/>
      <w:numFmt w:val="decimal"/>
      <w:lvlText w:val="%1.%2.%3.%4."/>
      <w:lvlJc w:val="left"/>
      <w:pPr>
        <w:tabs>
          <w:tab w:val="num" w:pos="0"/>
        </w:tabs>
        <w:ind w:left="1728" w:hanging="648"/>
      </w:pPr>
      <w:rPr>
        <w:rFonts w:hint="default"/>
        <w:b/>
      </w:rPr>
    </w:lvl>
    <w:lvl w:ilvl="4">
      <w:start w:val="1"/>
      <w:numFmt w:val="decimal"/>
      <w:lvlText w:val="%1.%2.%3.%4.%5."/>
      <w:lvlJc w:val="left"/>
      <w:pPr>
        <w:tabs>
          <w:tab w:val="num" w:pos="0"/>
        </w:tabs>
        <w:ind w:left="2232" w:hanging="792"/>
      </w:pPr>
      <w:rPr>
        <w:rFonts w:hint="default"/>
        <w:b/>
      </w:rPr>
    </w:lvl>
    <w:lvl w:ilvl="5">
      <w:start w:val="1"/>
      <w:numFmt w:val="decimal"/>
      <w:lvlText w:val="%1.%2.%3.%4.%5.%6."/>
      <w:lvlJc w:val="left"/>
      <w:pPr>
        <w:tabs>
          <w:tab w:val="num" w:pos="0"/>
        </w:tabs>
        <w:ind w:left="2736" w:hanging="936"/>
      </w:pPr>
      <w:rPr>
        <w:rFonts w:hint="default"/>
        <w:b/>
      </w:rPr>
    </w:lvl>
    <w:lvl w:ilvl="6">
      <w:start w:val="1"/>
      <w:numFmt w:val="decimal"/>
      <w:lvlText w:val="%1.%2.%3.%4.%5.%6.%7."/>
      <w:lvlJc w:val="left"/>
      <w:pPr>
        <w:tabs>
          <w:tab w:val="num" w:pos="0"/>
        </w:tabs>
        <w:ind w:left="3240" w:hanging="1080"/>
      </w:pPr>
      <w:rPr>
        <w:rFonts w:hint="default"/>
        <w:b/>
      </w:rPr>
    </w:lvl>
    <w:lvl w:ilvl="7">
      <w:start w:val="1"/>
      <w:numFmt w:val="decimal"/>
      <w:lvlText w:val="%1.%2.%3.%4.%5.%6.%7.%8."/>
      <w:lvlJc w:val="left"/>
      <w:pPr>
        <w:tabs>
          <w:tab w:val="num" w:pos="0"/>
        </w:tabs>
        <w:ind w:left="3744" w:hanging="1224"/>
      </w:pPr>
      <w:rPr>
        <w:rFonts w:hint="default"/>
        <w:b/>
      </w:rPr>
    </w:lvl>
    <w:lvl w:ilvl="8">
      <w:start w:val="1"/>
      <w:numFmt w:val="decimal"/>
      <w:lvlText w:val="%1.%2.%3.%4.%5.%6.%7.%8.%9."/>
      <w:lvlJc w:val="left"/>
      <w:pPr>
        <w:tabs>
          <w:tab w:val="num" w:pos="0"/>
        </w:tabs>
        <w:ind w:left="4320" w:hanging="1440"/>
      </w:pPr>
      <w:rPr>
        <w:rFonts w:hint="default"/>
        <w:b/>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5"/>
    <w:multiLevelType w:val="singleLevel"/>
    <w:tmpl w:val="00000005"/>
    <w:name w:val="WW8Num5"/>
    <w:lvl w:ilvl="0">
      <w:start w:val="1"/>
      <w:numFmt w:val="decimal"/>
      <w:lvlText w:val="%1."/>
      <w:lvlJc w:val="left"/>
      <w:pPr>
        <w:tabs>
          <w:tab w:val="num" w:pos="284"/>
        </w:tabs>
        <w:ind w:left="284" w:hanging="284"/>
      </w:pPr>
      <w:rPr>
        <w:rFonts w:hint="default"/>
        <w:b w:val="0"/>
        <w:sz w:val="20"/>
        <w:szCs w:val="20"/>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357" w:hanging="35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E0CA42A6"/>
    <w:name w:val="WW8Num37"/>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644" w:hanging="360"/>
      </w:pPr>
      <w:rPr>
        <w:b w:val="0"/>
        <w:sz w:val="20"/>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369" w:hanging="227"/>
      </w:pPr>
      <w:rPr>
        <w:rFonts w:cs="Arial"/>
      </w:rPr>
    </w:lvl>
  </w:abstractNum>
  <w:abstractNum w:abstractNumId="9" w15:restartNumberingAfterBreak="0">
    <w:nsid w:val="0000000B"/>
    <w:multiLevelType w:val="multilevel"/>
    <w:tmpl w:val="E0A8225E"/>
    <w:name w:val="WW8Num51"/>
    <w:lvl w:ilvl="0">
      <w:start w:val="1"/>
      <w:numFmt w:val="decimal"/>
      <w:lvlText w:val="%1."/>
      <w:lvlJc w:val="left"/>
      <w:pPr>
        <w:tabs>
          <w:tab w:val="num" w:pos="720"/>
        </w:tabs>
        <w:ind w:left="357" w:hanging="357"/>
      </w:pPr>
      <w:rPr>
        <w:rFonts w:ascii="Arial" w:eastAsia="Times New Roman" w:hAnsi="Arial"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D"/>
    <w:multiLevelType w:val="multilevel"/>
    <w:tmpl w:val="0000000D"/>
    <w:name w:val="WW8Num13"/>
    <w:lvl w:ilvl="0">
      <w:start w:val="1"/>
      <w:numFmt w:val="decimal"/>
      <w:lvlText w:val="%1."/>
      <w:lvlJc w:val="left"/>
      <w:pPr>
        <w:tabs>
          <w:tab w:val="num" w:pos="0"/>
        </w:tabs>
        <w:ind w:left="284" w:hanging="284"/>
      </w:pPr>
      <w:rPr>
        <w:rFonts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1" w15:restartNumberingAfterBreak="0">
    <w:nsid w:val="00000010"/>
    <w:multiLevelType w:val="multilevel"/>
    <w:tmpl w:val="84369144"/>
    <w:name w:val="WW8Num16"/>
    <w:lvl w:ilvl="0">
      <w:start w:val="1"/>
      <w:numFmt w:val="decimal"/>
      <w:lvlText w:val="%1."/>
      <w:lvlJc w:val="left"/>
      <w:pPr>
        <w:tabs>
          <w:tab w:val="num" w:pos="0"/>
        </w:tabs>
        <w:ind w:left="284" w:hanging="284"/>
      </w:pPr>
      <w:rPr>
        <w:rFonts w:cs="Arial"/>
        <w:b w:val="0"/>
        <w:szCs w:val="20"/>
      </w:rPr>
    </w:lvl>
    <w:lvl w:ilvl="1">
      <w:start w:val="1"/>
      <w:numFmt w:val="decimal"/>
      <w:lvlText w:val="%1.%2."/>
      <w:lvlJc w:val="left"/>
      <w:pPr>
        <w:tabs>
          <w:tab w:val="num" w:pos="0"/>
        </w:tabs>
        <w:ind w:left="792" w:hanging="432"/>
      </w:pPr>
      <w:rPr>
        <w:rFonts w:cs="Arial"/>
        <w:b/>
        <w:szCs w:val="20"/>
      </w:rPr>
    </w:lvl>
    <w:lvl w:ilvl="2">
      <w:start w:val="1"/>
      <w:numFmt w:val="decimal"/>
      <w:lvlText w:val="%1.%2.%3."/>
      <w:lvlJc w:val="left"/>
      <w:pPr>
        <w:tabs>
          <w:tab w:val="num" w:pos="0"/>
        </w:tabs>
        <w:ind w:left="1224" w:hanging="504"/>
      </w:pPr>
      <w:rPr>
        <w:rFonts w:cs="Arial"/>
        <w:b/>
        <w:szCs w:val="20"/>
      </w:rPr>
    </w:lvl>
    <w:lvl w:ilvl="3">
      <w:start w:val="1"/>
      <w:numFmt w:val="decimal"/>
      <w:lvlText w:val="%1.%2.%3.%4."/>
      <w:lvlJc w:val="left"/>
      <w:pPr>
        <w:tabs>
          <w:tab w:val="num" w:pos="0"/>
        </w:tabs>
        <w:ind w:left="1728" w:hanging="648"/>
      </w:pPr>
      <w:rPr>
        <w:rFonts w:cs="Arial"/>
        <w:b/>
        <w:szCs w:val="20"/>
      </w:rPr>
    </w:lvl>
    <w:lvl w:ilvl="4">
      <w:start w:val="1"/>
      <w:numFmt w:val="decimal"/>
      <w:lvlText w:val="%1.%2.%3.%4.%5."/>
      <w:lvlJc w:val="left"/>
      <w:pPr>
        <w:tabs>
          <w:tab w:val="num" w:pos="0"/>
        </w:tabs>
        <w:ind w:left="2232" w:hanging="792"/>
      </w:pPr>
      <w:rPr>
        <w:rFonts w:cs="Arial"/>
        <w:b/>
        <w:szCs w:val="20"/>
      </w:rPr>
    </w:lvl>
    <w:lvl w:ilvl="5">
      <w:start w:val="1"/>
      <w:numFmt w:val="decimal"/>
      <w:lvlText w:val="%1.%2.%3.%4.%5.%6."/>
      <w:lvlJc w:val="left"/>
      <w:pPr>
        <w:tabs>
          <w:tab w:val="num" w:pos="0"/>
        </w:tabs>
        <w:ind w:left="2736" w:hanging="936"/>
      </w:pPr>
      <w:rPr>
        <w:rFonts w:cs="Arial"/>
        <w:b/>
        <w:szCs w:val="20"/>
      </w:rPr>
    </w:lvl>
    <w:lvl w:ilvl="6">
      <w:start w:val="1"/>
      <w:numFmt w:val="decimal"/>
      <w:lvlText w:val="%1.%2.%3.%4.%5.%6.%7."/>
      <w:lvlJc w:val="left"/>
      <w:pPr>
        <w:tabs>
          <w:tab w:val="num" w:pos="0"/>
        </w:tabs>
        <w:ind w:left="3240" w:hanging="1080"/>
      </w:pPr>
      <w:rPr>
        <w:rFonts w:cs="Arial"/>
        <w:b/>
        <w:szCs w:val="20"/>
      </w:rPr>
    </w:lvl>
    <w:lvl w:ilvl="7">
      <w:start w:val="1"/>
      <w:numFmt w:val="decimal"/>
      <w:lvlText w:val="%1.%2.%3.%4.%5.%6.%7.%8."/>
      <w:lvlJc w:val="left"/>
      <w:pPr>
        <w:tabs>
          <w:tab w:val="num" w:pos="0"/>
        </w:tabs>
        <w:ind w:left="3744" w:hanging="1224"/>
      </w:pPr>
      <w:rPr>
        <w:rFonts w:cs="Arial"/>
        <w:b/>
        <w:szCs w:val="20"/>
      </w:rPr>
    </w:lvl>
    <w:lvl w:ilvl="8">
      <w:start w:val="1"/>
      <w:numFmt w:val="decimal"/>
      <w:lvlText w:val="%1.%2.%3.%4.%5.%6.%7.%8.%9."/>
      <w:lvlJc w:val="left"/>
      <w:pPr>
        <w:tabs>
          <w:tab w:val="num" w:pos="0"/>
        </w:tabs>
        <w:ind w:left="4320" w:hanging="1440"/>
      </w:pPr>
      <w:rPr>
        <w:rFonts w:cs="Arial"/>
        <w:b/>
        <w:szCs w:val="20"/>
      </w:rPr>
    </w:lvl>
  </w:abstractNum>
  <w:abstractNum w:abstractNumId="12" w15:restartNumberingAfterBreak="0">
    <w:nsid w:val="00000012"/>
    <w:multiLevelType w:val="singleLevel"/>
    <w:tmpl w:val="B7AA7686"/>
    <w:name w:val="WW8Num19"/>
    <w:lvl w:ilvl="0">
      <w:start w:val="1"/>
      <w:numFmt w:val="decimal"/>
      <w:lvlText w:val="%1."/>
      <w:lvlJc w:val="left"/>
      <w:pPr>
        <w:tabs>
          <w:tab w:val="num" w:pos="360"/>
        </w:tabs>
        <w:ind w:left="360" w:hanging="360"/>
      </w:pPr>
      <w:rPr>
        <w:rFonts w:ascii="Arial" w:hAnsi="Arial" w:cs="Arial"/>
        <w:b/>
        <w:sz w:val="20"/>
        <w:szCs w:val="20"/>
      </w:rPr>
    </w:lvl>
  </w:abstractNum>
  <w:abstractNum w:abstractNumId="13" w15:restartNumberingAfterBreak="0">
    <w:nsid w:val="0000002B"/>
    <w:multiLevelType w:val="singleLevel"/>
    <w:tmpl w:val="DFBE22A8"/>
    <w:name w:val="WW8Num43"/>
    <w:lvl w:ilvl="0">
      <w:start w:val="1"/>
      <w:numFmt w:val="decimal"/>
      <w:lvlText w:val="%1)"/>
      <w:lvlJc w:val="left"/>
      <w:pPr>
        <w:tabs>
          <w:tab w:val="num" w:pos="0"/>
        </w:tabs>
        <w:ind w:left="720" w:hanging="360"/>
      </w:pPr>
      <w:rPr>
        <w:b w:val="0"/>
      </w:rPr>
    </w:lvl>
  </w:abstractNum>
  <w:abstractNum w:abstractNumId="14" w15:restartNumberingAfterBreak="0">
    <w:nsid w:val="0000002F"/>
    <w:multiLevelType w:val="multilevel"/>
    <w:tmpl w:val="0000002F"/>
    <w:name w:val="WW8Num47"/>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185061C"/>
    <w:multiLevelType w:val="hybridMultilevel"/>
    <w:tmpl w:val="C8EE0094"/>
    <w:lvl w:ilvl="0" w:tplc="92C06AF8">
      <w:start w:val="1"/>
      <w:numFmt w:val="decimal"/>
      <w:lvlText w:val="%1."/>
      <w:lvlJc w:val="left"/>
      <w:pPr>
        <w:ind w:left="284" w:hanging="284"/>
      </w:pPr>
      <w:rPr>
        <w:b w:val="0"/>
        <w:bCs w:val="0"/>
      </w:rPr>
    </w:lvl>
    <w:lvl w:ilvl="1" w:tplc="04150001">
      <w:start w:val="1"/>
      <w:numFmt w:val="bullet"/>
      <w:lvlText w:val=""/>
      <w:lvlJc w:val="left"/>
      <w:pPr>
        <w:ind w:left="567" w:hanging="283"/>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041D7EA0"/>
    <w:multiLevelType w:val="multilevel"/>
    <w:tmpl w:val="64548812"/>
    <w:styleLink w:val="zapytanie"/>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17" w15:restartNumberingAfterBreak="0">
    <w:nsid w:val="04542B3F"/>
    <w:multiLevelType w:val="multilevel"/>
    <w:tmpl w:val="7326E45E"/>
    <w:styleLink w:val="WWNum6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8" w15:restartNumberingAfterBreak="0">
    <w:nsid w:val="074768B7"/>
    <w:multiLevelType w:val="hybridMultilevel"/>
    <w:tmpl w:val="9054656C"/>
    <w:lvl w:ilvl="0" w:tplc="71D43AEA">
      <w:numFmt w:val="bullet"/>
      <w:lvlText w:val="-"/>
      <w:lvlJc w:val="left"/>
      <w:pPr>
        <w:ind w:left="405" w:hanging="360"/>
      </w:pPr>
      <w:rPr>
        <w:rFonts w:ascii="Arial" w:eastAsia="Times New Roman" w:hAnsi="Arial" w:cs="Arial" w:hint="default"/>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abstractNum w:abstractNumId="19" w15:restartNumberingAfterBreak="0">
    <w:nsid w:val="07EC25BB"/>
    <w:multiLevelType w:val="multilevel"/>
    <w:tmpl w:val="376475B4"/>
    <w:lvl w:ilvl="0">
      <w:start w:val="1"/>
      <w:numFmt w:val="decimal"/>
      <w:lvlText w:val="%1."/>
      <w:lvlJc w:val="left"/>
      <w:pPr>
        <w:tabs>
          <w:tab w:val="num" w:pos="0"/>
        </w:tabs>
        <w:ind w:left="360" w:hanging="360"/>
      </w:pPr>
      <w:rPr>
        <w:sz w:val="20"/>
        <w:szCs w:val="20"/>
      </w:rPr>
    </w:lvl>
    <w:lvl w:ilvl="1">
      <w:start w:val="1"/>
      <w:numFmt w:val="decimal"/>
      <w:lvlText w:val="%2)"/>
      <w:lvlJc w:val="left"/>
      <w:pPr>
        <w:tabs>
          <w:tab w:val="num" w:pos="0"/>
        </w:tabs>
        <w:ind w:left="567" w:hanging="283"/>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15:restartNumberingAfterBreak="0">
    <w:nsid w:val="09BE636D"/>
    <w:multiLevelType w:val="multilevel"/>
    <w:tmpl w:val="3C90BE1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A2A199D"/>
    <w:multiLevelType w:val="singleLevel"/>
    <w:tmpl w:val="0078470A"/>
    <w:name w:val="WW8Num1222"/>
    <w:lvl w:ilvl="0">
      <w:start w:val="1"/>
      <w:numFmt w:val="decimal"/>
      <w:lvlText w:val="%1."/>
      <w:lvlJc w:val="left"/>
      <w:pPr>
        <w:ind w:left="284" w:hanging="284"/>
      </w:pPr>
      <w:rPr>
        <w:rFonts w:hint="default"/>
      </w:rPr>
    </w:lvl>
  </w:abstractNum>
  <w:abstractNum w:abstractNumId="22" w15:restartNumberingAfterBreak="0">
    <w:nsid w:val="0AEC3B73"/>
    <w:multiLevelType w:val="multilevel"/>
    <w:tmpl w:val="EF24E912"/>
    <w:styleLink w:val="WWNum7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3" w15:restartNumberingAfterBreak="0">
    <w:nsid w:val="0C4E39C7"/>
    <w:multiLevelType w:val="multilevel"/>
    <w:tmpl w:val="80606850"/>
    <w:styleLink w:val="WWNum71"/>
    <w:lvl w:ilvl="0">
      <w:start w:val="1"/>
      <w:numFmt w:val="decimal"/>
      <w:lvlText w:val="%1."/>
      <w:lvlJc w:val="left"/>
      <w:pPr>
        <w:ind w:left="360" w:hanging="360"/>
      </w:pPr>
    </w:lvl>
    <w:lvl w:ilvl="1">
      <w:start w:val="1"/>
      <w:numFmt w:val="lowerLetter"/>
      <w:lvlText w:val="%2)"/>
      <w:lvlJc w:val="left"/>
      <w:pPr>
        <w:ind w:left="785"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4" w15:restartNumberingAfterBreak="0">
    <w:nsid w:val="0CDA26E3"/>
    <w:multiLevelType w:val="multilevel"/>
    <w:tmpl w:val="18D27464"/>
    <w:lvl w:ilvl="0">
      <w:start w:val="1"/>
      <w:numFmt w:val="upperRoman"/>
      <w:lvlText w:val="%1."/>
      <w:lvlJc w:val="left"/>
      <w:pPr>
        <w:tabs>
          <w:tab w:val="num" w:pos="0"/>
        </w:tabs>
        <w:ind w:left="360" w:hanging="360"/>
      </w:pPr>
      <w:rPr>
        <w:rFonts w:ascii="Arial" w:hAnsi="Arial" w:hint="default"/>
        <w:b w:val="0"/>
        <w:bCs/>
        <w:i w:val="0"/>
        <w:sz w:val="22"/>
      </w:rPr>
    </w:lvl>
    <w:lvl w:ilvl="1">
      <w:start w:val="1"/>
      <w:numFmt w:val="decimal"/>
      <w:lvlText w:val="%2."/>
      <w:lvlJc w:val="left"/>
      <w:pPr>
        <w:tabs>
          <w:tab w:val="num" w:pos="0"/>
        </w:tabs>
        <w:ind w:left="720" w:hanging="363"/>
      </w:pPr>
      <w:rPr>
        <w:rFonts w:ascii="Arial" w:hAnsi="Arial" w:hint="default"/>
        <w:b w:val="0"/>
        <w:i w:val="0"/>
        <w:sz w:val="20"/>
        <w:szCs w:val="20"/>
      </w:rPr>
    </w:lvl>
    <w:lvl w:ilvl="2">
      <w:start w:val="1"/>
      <w:numFmt w:val="decimal"/>
      <w:suff w:val="space"/>
      <w:lvlText w:val="%3)"/>
      <w:lvlJc w:val="left"/>
      <w:pPr>
        <w:ind w:left="1304" w:hanging="584"/>
      </w:pPr>
      <w:rPr>
        <w:rFonts w:ascii="Arial" w:hAnsi="Arial" w:hint="default"/>
        <w:b w:val="0"/>
        <w:i w:val="0"/>
        <w:sz w:val="20"/>
        <w:szCs w:val="20"/>
      </w:rPr>
    </w:lvl>
    <w:lvl w:ilvl="3">
      <w:start w:val="1"/>
      <w:numFmt w:val="lowerLetter"/>
      <w:lvlText w:val="%4)"/>
      <w:lvlJc w:val="left"/>
      <w:pPr>
        <w:tabs>
          <w:tab w:val="num" w:pos="0"/>
        </w:tabs>
        <w:ind w:left="1440" w:hanging="360"/>
      </w:pPr>
      <w:rPr>
        <w:rFonts w:ascii="Arial" w:hAnsi="Arial" w:hint="default"/>
        <w:b w:val="0"/>
        <w:i w:val="0"/>
        <w:sz w:val="22"/>
      </w:rPr>
    </w:lvl>
    <w:lvl w:ilvl="4">
      <w:start w:val="1"/>
      <w:numFmt w:val="bullet"/>
      <w:lvlText w:val=""/>
      <w:lvlJc w:val="left"/>
      <w:pPr>
        <w:tabs>
          <w:tab w:val="num" w:pos="0"/>
        </w:tabs>
        <w:ind w:left="1800" w:hanging="360"/>
      </w:pPr>
      <w:rPr>
        <w:rFonts w:ascii="Symbol" w:hAnsi="Symbol" w:cs="Symbol"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5" w15:restartNumberingAfterBreak="0">
    <w:nsid w:val="0D1F0840"/>
    <w:multiLevelType w:val="hybridMultilevel"/>
    <w:tmpl w:val="04F4493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0EE80597"/>
    <w:multiLevelType w:val="multilevel"/>
    <w:tmpl w:val="3D601F9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10DC6C3D"/>
    <w:multiLevelType w:val="multilevel"/>
    <w:tmpl w:val="10445688"/>
    <w:lvl w:ilvl="0">
      <w:start w:val="1"/>
      <w:numFmt w:val="upperRoman"/>
      <w:lvlText w:val="%1."/>
      <w:lvlJc w:val="left"/>
      <w:pPr>
        <w:tabs>
          <w:tab w:val="num" w:pos="0"/>
        </w:tabs>
        <w:ind w:left="360" w:hanging="360"/>
      </w:pPr>
      <w:rPr>
        <w:rFonts w:ascii="Arial" w:hAnsi="Arial"/>
        <w:b w:val="0"/>
        <w:bCs/>
        <w:i w:val="0"/>
        <w:sz w:val="22"/>
      </w:rPr>
    </w:lvl>
    <w:lvl w:ilvl="1">
      <w:start w:val="1"/>
      <w:numFmt w:val="decimal"/>
      <w:lvlText w:val="%2."/>
      <w:lvlJc w:val="left"/>
      <w:pPr>
        <w:tabs>
          <w:tab w:val="num" w:pos="0"/>
        </w:tabs>
        <w:ind w:left="720" w:hanging="360"/>
      </w:pPr>
      <w:rPr>
        <w:rFonts w:ascii="Arial" w:hAnsi="Arial"/>
        <w:b w:val="0"/>
        <w:i w:val="0"/>
        <w:sz w:val="20"/>
        <w:szCs w:val="20"/>
      </w:rPr>
    </w:lvl>
    <w:lvl w:ilvl="2">
      <w:start w:val="1"/>
      <w:numFmt w:val="decimal"/>
      <w:suff w:val="space"/>
      <w:lvlText w:val="%3)"/>
      <w:lvlJc w:val="left"/>
      <w:pPr>
        <w:tabs>
          <w:tab w:val="num" w:pos="0"/>
        </w:tabs>
        <w:ind w:left="1080" w:hanging="360"/>
      </w:pPr>
      <w:rPr>
        <w:rFonts w:ascii="Arial" w:hAnsi="Arial"/>
        <w:b w:val="0"/>
        <w:i w:val="0"/>
        <w:sz w:val="20"/>
        <w:szCs w:val="20"/>
      </w:rPr>
    </w:lvl>
    <w:lvl w:ilvl="3">
      <w:start w:val="1"/>
      <w:numFmt w:val="lowerLetter"/>
      <w:lvlText w:val="%4)"/>
      <w:lvlJc w:val="left"/>
      <w:pPr>
        <w:tabs>
          <w:tab w:val="num" w:pos="0"/>
        </w:tabs>
        <w:ind w:left="1440" w:hanging="360"/>
      </w:pPr>
      <w:rPr>
        <w:rFonts w:ascii="Arial" w:hAnsi="Arial"/>
        <w:b w:val="0"/>
        <w:i w:val="0"/>
        <w:sz w:val="22"/>
      </w:rPr>
    </w:lvl>
    <w:lvl w:ilvl="4">
      <w:start w:val="1"/>
      <w:numFmt w:val="bullet"/>
      <w:lvlText w:val=""/>
      <w:lvlJc w:val="left"/>
      <w:pPr>
        <w:tabs>
          <w:tab w:val="num" w:pos="0"/>
        </w:tabs>
        <w:ind w:left="1800" w:hanging="360"/>
      </w:pPr>
      <w:rPr>
        <w:rFonts w:ascii="Symbol" w:hAnsi="Symbol" w:cs="Symbol" w:hint="default"/>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8" w15:restartNumberingAfterBreak="0">
    <w:nsid w:val="13107ECF"/>
    <w:multiLevelType w:val="multilevel"/>
    <w:tmpl w:val="BF06CC2E"/>
    <w:styleLink w:val="WWNum64"/>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9" w15:restartNumberingAfterBreak="0">
    <w:nsid w:val="148E3D87"/>
    <w:multiLevelType w:val="multilevel"/>
    <w:tmpl w:val="54D6F86A"/>
    <w:styleLink w:val="WWNum7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0" w15:restartNumberingAfterBreak="0">
    <w:nsid w:val="1A7F1EE9"/>
    <w:multiLevelType w:val="hybridMultilevel"/>
    <w:tmpl w:val="F6E694B8"/>
    <w:lvl w:ilvl="0" w:tplc="315020D6">
      <w:start w:val="1"/>
      <w:numFmt w:val="bullet"/>
      <w:lvlText w:val="-"/>
      <w:lvlJc w:val="left"/>
      <w:pPr>
        <w:ind w:left="405" w:hanging="360"/>
      </w:pPr>
      <w:rPr>
        <w:rFonts w:ascii="Arial" w:eastAsia="Times New Roman" w:hAnsi="Arial" w:cs="Arial" w:hint="default"/>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abstractNum w:abstractNumId="31" w15:restartNumberingAfterBreak="0">
    <w:nsid w:val="1AFE4161"/>
    <w:multiLevelType w:val="multilevel"/>
    <w:tmpl w:val="EBF246C6"/>
    <w:lvl w:ilvl="0">
      <w:start w:val="1"/>
      <w:numFmt w:val="decimal"/>
      <w:lvlText w:val="%1."/>
      <w:lvlJc w:val="left"/>
      <w:pPr>
        <w:tabs>
          <w:tab w:val="num" w:pos="0"/>
        </w:tabs>
        <w:ind w:left="284" w:hanging="284"/>
      </w:pPr>
      <w:rPr>
        <w:rFonts w:ascii="Arial" w:hAnsi="Arial"/>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2" w15:restartNumberingAfterBreak="0">
    <w:nsid w:val="1E5964AA"/>
    <w:multiLevelType w:val="hybridMultilevel"/>
    <w:tmpl w:val="34445B84"/>
    <w:lvl w:ilvl="0" w:tplc="657849DE">
      <w:start w:val="1"/>
      <w:numFmt w:val="decimal"/>
      <w:lvlText w:val="%1)"/>
      <w:lvlJc w:val="left"/>
      <w:pPr>
        <w:ind w:left="405" w:hanging="360"/>
      </w:pPr>
      <w:rPr>
        <w:rFonts w:cs="Times New Roman"/>
        <w:b/>
      </w:rPr>
    </w:lvl>
    <w:lvl w:ilvl="1" w:tplc="04150019">
      <w:start w:val="1"/>
      <w:numFmt w:val="lowerLetter"/>
      <w:lvlText w:val="%2."/>
      <w:lvlJc w:val="left"/>
      <w:pPr>
        <w:ind w:left="1125" w:hanging="360"/>
      </w:pPr>
      <w:rPr>
        <w:rFonts w:cs="Times New Roman"/>
      </w:rPr>
    </w:lvl>
    <w:lvl w:ilvl="2" w:tplc="0415001B">
      <w:start w:val="1"/>
      <w:numFmt w:val="lowerRoman"/>
      <w:lvlText w:val="%3."/>
      <w:lvlJc w:val="right"/>
      <w:pPr>
        <w:ind w:left="1845" w:hanging="180"/>
      </w:pPr>
      <w:rPr>
        <w:rFonts w:cs="Times New Roman"/>
      </w:rPr>
    </w:lvl>
    <w:lvl w:ilvl="3" w:tplc="0415000F">
      <w:start w:val="1"/>
      <w:numFmt w:val="decimal"/>
      <w:lvlText w:val="%4."/>
      <w:lvlJc w:val="left"/>
      <w:pPr>
        <w:ind w:left="2565" w:hanging="360"/>
      </w:pPr>
      <w:rPr>
        <w:rFonts w:cs="Times New Roman"/>
      </w:rPr>
    </w:lvl>
    <w:lvl w:ilvl="4" w:tplc="04150019">
      <w:start w:val="1"/>
      <w:numFmt w:val="lowerLetter"/>
      <w:lvlText w:val="%5."/>
      <w:lvlJc w:val="left"/>
      <w:pPr>
        <w:ind w:left="3285" w:hanging="360"/>
      </w:pPr>
      <w:rPr>
        <w:rFonts w:cs="Times New Roman"/>
      </w:rPr>
    </w:lvl>
    <w:lvl w:ilvl="5" w:tplc="0415001B">
      <w:start w:val="1"/>
      <w:numFmt w:val="lowerRoman"/>
      <w:lvlText w:val="%6."/>
      <w:lvlJc w:val="right"/>
      <w:pPr>
        <w:ind w:left="4005" w:hanging="180"/>
      </w:pPr>
      <w:rPr>
        <w:rFonts w:cs="Times New Roman"/>
      </w:rPr>
    </w:lvl>
    <w:lvl w:ilvl="6" w:tplc="0415000F">
      <w:start w:val="1"/>
      <w:numFmt w:val="decimal"/>
      <w:lvlText w:val="%7."/>
      <w:lvlJc w:val="left"/>
      <w:pPr>
        <w:ind w:left="4725" w:hanging="360"/>
      </w:pPr>
      <w:rPr>
        <w:rFonts w:cs="Times New Roman"/>
      </w:rPr>
    </w:lvl>
    <w:lvl w:ilvl="7" w:tplc="04150019">
      <w:start w:val="1"/>
      <w:numFmt w:val="lowerLetter"/>
      <w:lvlText w:val="%8."/>
      <w:lvlJc w:val="left"/>
      <w:pPr>
        <w:ind w:left="5445" w:hanging="360"/>
      </w:pPr>
      <w:rPr>
        <w:rFonts w:cs="Times New Roman"/>
      </w:rPr>
    </w:lvl>
    <w:lvl w:ilvl="8" w:tplc="0415001B">
      <w:start w:val="1"/>
      <w:numFmt w:val="lowerRoman"/>
      <w:lvlText w:val="%9."/>
      <w:lvlJc w:val="right"/>
      <w:pPr>
        <w:ind w:left="6165" w:hanging="180"/>
      </w:pPr>
      <w:rPr>
        <w:rFonts w:cs="Times New Roman"/>
      </w:rPr>
    </w:lvl>
  </w:abstractNum>
  <w:abstractNum w:abstractNumId="33"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47E227C"/>
    <w:multiLevelType w:val="multilevel"/>
    <w:tmpl w:val="7B0264FE"/>
    <w:lvl w:ilvl="0">
      <w:start w:val="1"/>
      <w:numFmt w:val="upperRoman"/>
      <w:lvlText w:val="%1."/>
      <w:lvlJc w:val="left"/>
      <w:pPr>
        <w:tabs>
          <w:tab w:val="num" w:pos="0"/>
        </w:tabs>
        <w:ind w:left="360" w:hanging="360"/>
      </w:pPr>
      <w:rPr>
        <w:rFonts w:ascii="Arial" w:hAnsi="Arial"/>
        <w:b w:val="0"/>
        <w:bCs/>
        <w:i w:val="0"/>
        <w:sz w:val="22"/>
      </w:rPr>
    </w:lvl>
    <w:lvl w:ilvl="1">
      <w:start w:val="1"/>
      <w:numFmt w:val="decimal"/>
      <w:lvlText w:val="%2."/>
      <w:lvlJc w:val="left"/>
      <w:pPr>
        <w:tabs>
          <w:tab w:val="num" w:pos="0"/>
        </w:tabs>
        <w:ind w:left="720" w:hanging="360"/>
      </w:pPr>
      <w:rPr>
        <w:rFonts w:ascii="Arial" w:hAnsi="Arial"/>
        <w:b w:val="0"/>
        <w:i w:val="0"/>
        <w:sz w:val="20"/>
        <w:szCs w:val="20"/>
      </w:rPr>
    </w:lvl>
    <w:lvl w:ilvl="2">
      <w:start w:val="1"/>
      <w:numFmt w:val="decimal"/>
      <w:suff w:val="space"/>
      <w:lvlText w:val="%3)"/>
      <w:lvlJc w:val="left"/>
      <w:pPr>
        <w:tabs>
          <w:tab w:val="num" w:pos="0"/>
        </w:tabs>
        <w:ind w:left="1080" w:hanging="360"/>
      </w:pPr>
      <w:rPr>
        <w:rFonts w:ascii="Arial" w:hAnsi="Arial"/>
        <w:b w:val="0"/>
        <w:i w:val="0"/>
        <w:sz w:val="20"/>
        <w:szCs w:val="20"/>
      </w:rPr>
    </w:lvl>
    <w:lvl w:ilvl="3">
      <w:start w:val="1"/>
      <w:numFmt w:val="lowerLetter"/>
      <w:lvlText w:val="%4)"/>
      <w:lvlJc w:val="left"/>
      <w:pPr>
        <w:tabs>
          <w:tab w:val="num" w:pos="0"/>
        </w:tabs>
        <w:ind w:left="1440" w:hanging="360"/>
      </w:pPr>
      <w:rPr>
        <w:rFonts w:ascii="Arial" w:hAnsi="Arial"/>
        <w:b w:val="0"/>
        <w:i w:val="0"/>
        <w:sz w:val="22"/>
      </w:rPr>
    </w:lvl>
    <w:lvl w:ilvl="4">
      <w:start w:val="1"/>
      <w:numFmt w:val="bullet"/>
      <w:lvlText w:val=""/>
      <w:lvlJc w:val="left"/>
      <w:pPr>
        <w:tabs>
          <w:tab w:val="num" w:pos="0"/>
        </w:tabs>
        <w:ind w:left="1800" w:hanging="360"/>
      </w:pPr>
      <w:rPr>
        <w:rFonts w:ascii="Symbol" w:hAnsi="Symbol" w:cs="Symbol" w:hint="default"/>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5" w15:restartNumberingAfterBreak="0">
    <w:nsid w:val="295964B5"/>
    <w:multiLevelType w:val="hybridMultilevel"/>
    <w:tmpl w:val="9364F8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3A16FDF"/>
    <w:multiLevelType w:val="multilevel"/>
    <w:tmpl w:val="FA1E0812"/>
    <w:lvl w:ilvl="0">
      <w:start w:val="1"/>
      <w:numFmt w:val="decimal"/>
      <w:lvlText w:val="%1."/>
      <w:lvlJc w:val="left"/>
      <w:pPr>
        <w:tabs>
          <w:tab w:val="num" w:pos="0"/>
        </w:tabs>
        <w:ind w:left="284" w:hanging="284"/>
      </w:pPr>
      <w:rPr>
        <w:rFonts w:ascii="Arial" w:hAnsi="Arial" w:cs="Arial" w:hint="default"/>
        <w:b w:val="0"/>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8" w15:restartNumberingAfterBreak="0">
    <w:nsid w:val="349B4D5C"/>
    <w:multiLevelType w:val="hybridMultilevel"/>
    <w:tmpl w:val="49107D16"/>
    <w:lvl w:ilvl="0" w:tplc="49B4DC84">
      <w:start w:val="5"/>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35EF5BDC"/>
    <w:multiLevelType w:val="multilevel"/>
    <w:tmpl w:val="6794F622"/>
    <w:styleLink w:val="WWNum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0" w15:restartNumberingAfterBreak="0">
    <w:nsid w:val="3DD729FD"/>
    <w:multiLevelType w:val="multilevel"/>
    <w:tmpl w:val="1C66BFCA"/>
    <w:styleLink w:val="WWNum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1"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2"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A573DB6"/>
    <w:multiLevelType w:val="multilevel"/>
    <w:tmpl w:val="52DC2A24"/>
    <w:lvl w:ilvl="0">
      <w:start w:val="1"/>
      <w:numFmt w:val="decimal"/>
      <w:lvlText w:val="%1."/>
      <w:lvlJc w:val="left"/>
      <w:pPr>
        <w:tabs>
          <w:tab w:val="num" w:pos="0"/>
        </w:tabs>
        <w:ind w:left="284" w:hanging="284"/>
      </w:pPr>
      <w:rPr>
        <w:rFonts w:cs="Arial"/>
        <w:b w:val="0"/>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45" w15:restartNumberingAfterBreak="0">
    <w:nsid w:val="4BBA584C"/>
    <w:multiLevelType w:val="multilevel"/>
    <w:tmpl w:val="36E688AA"/>
    <w:styleLink w:val="WWNum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6" w15:restartNumberingAfterBreak="0">
    <w:nsid w:val="4CA05730"/>
    <w:multiLevelType w:val="multilevel"/>
    <w:tmpl w:val="08AE59EC"/>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4D1A225A"/>
    <w:multiLevelType w:val="hybridMultilevel"/>
    <w:tmpl w:val="14928728"/>
    <w:lvl w:ilvl="0" w:tplc="04150001">
      <w:start w:val="1"/>
      <w:numFmt w:val="bullet"/>
      <w:lvlText w:val=""/>
      <w:lvlJc w:val="left"/>
      <w:pPr>
        <w:ind w:left="1125" w:hanging="360"/>
      </w:pPr>
      <w:rPr>
        <w:rFonts w:ascii="Symbol" w:hAnsi="Symbol" w:hint="default"/>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48"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5386049E"/>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50"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827195B"/>
    <w:multiLevelType w:val="multilevel"/>
    <w:tmpl w:val="AD5657F2"/>
    <w:styleLink w:val="WWNum7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2" w15:restartNumberingAfterBreak="0">
    <w:nsid w:val="5EDA22B2"/>
    <w:multiLevelType w:val="multilevel"/>
    <w:tmpl w:val="718EF81E"/>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685F5DB1"/>
    <w:multiLevelType w:val="multilevel"/>
    <w:tmpl w:val="58CACE7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49716CA"/>
    <w:multiLevelType w:val="hybridMultilevel"/>
    <w:tmpl w:val="2ED6369C"/>
    <w:name w:val="WW8Num62"/>
    <w:lvl w:ilvl="0" w:tplc="3B7EB660">
      <w:start w:val="1"/>
      <w:numFmt w:val="decimal"/>
      <w:lvlText w:val="%1."/>
      <w:lvlJc w:val="left"/>
      <w:pPr>
        <w:tabs>
          <w:tab w:val="num" w:pos="284"/>
        </w:tabs>
        <w:ind w:left="284" w:hanging="28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69D3621"/>
    <w:multiLevelType w:val="multilevel"/>
    <w:tmpl w:val="91D4D7F8"/>
    <w:styleLink w:val="WWNum69"/>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6" w15:restartNumberingAfterBreak="0">
    <w:nsid w:val="77D0371F"/>
    <w:multiLevelType w:val="hybridMultilevel"/>
    <w:tmpl w:val="CCC0857E"/>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57" w15:restartNumberingAfterBreak="0">
    <w:nsid w:val="7EBB1731"/>
    <w:multiLevelType w:val="multilevel"/>
    <w:tmpl w:val="B96CF558"/>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7FF11237"/>
    <w:multiLevelType w:val="multilevel"/>
    <w:tmpl w:val="C28854EC"/>
    <w:styleLink w:val="WWNum65"/>
    <w:lvl w:ilvl="0">
      <w:start w:val="1"/>
      <w:numFmt w:val="decimal"/>
      <w:lvlText w:val="%1."/>
      <w:lvlJc w:val="left"/>
      <w:pPr>
        <w:ind w:left="360" w:hanging="360"/>
      </w:pPr>
      <w:rPr>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num w:numId="1" w16cid:durableId="74418280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58999377">
    <w:abstractNumId w:val="16"/>
  </w:num>
  <w:num w:numId="3" w16cid:durableId="260571995">
    <w:abstractNumId w:val="28"/>
  </w:num>
  <w:num w:numId="4" w16cid:durableId="1711803430">
    <w:abstractNumId w:val="58"/>
    <w:lvlOverride w:ilvl="0">
      <w:lvl w:ilvl="0">
        <w:start w:val="1"/>
        <w:numFmt w:val="decimal"/>
        <w:lvlText w:val="%1."/>
        <w:lvlJc w:val="left"/>
        <w:pPr>
          <w:ind w:left="360" w:hanging="360"/>
        </w:pPr>
        <w:rPr>
          <w:rFonts w:ascii="Arial" w:hAnsi="Arial" w:cs="Arial" w:hint="default"/>
          <w:color w:val="00000A"/>
          <w:sz w:val="20"/>
          <w:szCs w:val="20"/>
        </w:rPr>
      </w:lvl>
    </w:lvlOverride>
  </w:num>
  <w:num w:numId="5" w16cid:durableId="803160582">
    <w:abstractNumId w:val="45"/>
    <w:lvlOverride w:ilvl="0">
      <w:lvl w:ilvl="0">
        <w:start w:val="1"/>
        <w:numFmt w:val="decimal"/>
        <w:lvlText w:val="%1."/>
        <w:lvlJc w:val="left"/>
        <w:pPr>
          <w:ind w:left="360" w:hanging="360"/>
        </w:pPr>
        <w:rPr>
          <w:rFonts w:ascii="Arial" w:hAnsi="Arial" w:cs="Arial" w:hint="default"/>
        </w:rPr>
      </w:lvl>
    </w:lvlOverride>
  </w:num>
  <w:num w:numId="6" w16cid:durableId="809590361">
    <w:abstractNumId w:val="17"/>
  </w:num>
  <w:num w:numId="7" w16cid:durableId="1181746769">
    <w:abstractNumId w:val="55"/>
  </w:num>
  <w:num w:numId="8" w16cid:durableId="256600320">
    <w:abstractNumId w:val="23"/>
  </w:num>
  <w:num w:numId="9" w16cid:durableId="1866211691">
    <w:abstractNumId w:val="29"/>
  </w:num>
  <w:num w:numId="10" w16cid:durableId="813137059">
    <w:abstractNumId w:val="22"/>
  </w:num>
  <w:num w:numId="11" w16cid:durableId="1370690460">
    <w:abstractNumId w:val="39"/>
    <w:lvlOverride w:ilvl="0">
      <w:lvl w:ilvl="0">
        <w:start w:val="1"/>
        <w:numFmt w:val="decimal"/>
        <w:lvlText w:val="%1."/>
        <w:lvlJc w:val="left"/>
        <w:pPr>
          <w:ind w:left="360" w:hanging="360"/>
        </w:pPr>
        <w:rPr>
          <w:rFonts w:ascii="Arial" w:hAnsi="Arial" w:cs="Arial" w:hint="default"/>
        </w:rPr>
      </w:lvl>
    </w:lvlOverride>
  </w:num>
  <w:num w:numId="12" w16cid:durableId="211189742">
    <w:abstractNumId w:val="40"/>
    <w:lvlOverride w:ilvl="0">
      <w:lvl w:ilvl="0">
        <w:start w:val="1"/>
        <w:numFmt w:val="decimal"/>
        <w:lvlText w:val="%1."/>
        <w:lvlJc w:val="left"/>
        <w:pPr>
          <w:ind w:left="360" w:hanging="360"/>
        </w:pPr>
        <w:rPr>
          <w:rFonts w:ascii="Arial" w:hAnsi="Arial" w:cs="Arial" w:hint="default"/>
        </w:rPr>
      </w:lvl>
    </w:lvlOverride>
    <w:lvlOverride w:ilvl="1">
      <w:lvl w:ilvl="1">
        <w:start w:val="1"/>
        <w:numFmt w:val="lowerLetter"/>
        <w:lvlText w:val="%2."/>
        <w:lvlJc w:val="left"/>
        <w:pPr>
          <w:ind w:left="1080" w:hanging="360"/>
        </w:pPr>
      </w:lvl>
    </w:lvlOverride>
    <w:lvlOverride w:ilvl="2">
      <w:lvl w:ilvl="2">
        <w:start w:val="1"/>
        <w:numFmt w:val="lowerRoman"/>
        <w:lvlText w:val="%1.%2.%3."/>
        <w:lvlJc w:val="right"/>
        <w:pPr>
          <w:ind w:left="1800" w:hanging="180"/>
        </w:pPr>
      </w:lvl>
    </w:lvlOverride>
    <w:lvlOverride w:ilvl="3">
      <w:lvl w:ilvl="3">
        <w:start w:val="1"/>
        <w:numFmt w:val="decimal"/>
        <w:lvlText w:val="%1.%2.%3.%4."/>
        <w:lvlJc w:val="left"/>
        <w:pPr>
          <w:ind w:left="2520" w:hanging="360"/>
        </w:pPr>
      </w:lvl>
    </w:lvlOverride>
    <w:lvlOverride w:ilvl="4">
      <w:lvl w:ilvl="4">
        <w:start w:val="1"/>
        <w:numFmt w:val="lowerLetter"/>
        <w:lvlText w:val="%1.%2.%3.%4.%5."/>
        <w:lvlJc w:val="left"/>
        <w:pPr>
          <w:ind w:left="3240" w:hanging="360"/>
        </w:pPr>
      </w:lvl>
    </w:lvlOverride>
    <w:lvlOverride w:ilvl="5">
      <w:lvl w:ilvl="5">
        <w:start w:val="1"/>
        <w:numFmt w:val="lowerRoman"/>
        <w:lvlText w:val="%1.%2.%3.%4.%5.%6."/>
        <w:lvlJc w:val="right"/>
        <w:pPr>
          <w:ind w:left="3960" w:hanging="180"/>
        </w:pPr>
      </w:lvl>
    </w:lvlOverride>
    <w:lvlOverride w:ilvl="6">
      <w:lvl w:ilvl="6">
        <w:start w:val="1"/>
        <w:numFmt w:val="decimal"/>
        <w:lvlText w:val="%1.%2.%3.%4.%5.%6.%7."/>
        <w:lvlJc w:val="left"/>
        <w:pPr>
          <w:ind w:left="4680" w:hanging="360"/>
        </w:pPr>
      </w:lvl>
    </w:lvlOverride>
    <w:lvlOverride w:ilvl="7">
      <w:lvl w:ilvl="7">
        <w:start w:val="1"/>
        <w:numFmt w:val="lowerLetter"/>
        <w:lvlText w:val="%1.%2.%3.%4.%5.%6.%7.%8."/>
        <w:lvlJc w:val="left"/>
        <w:pPr>
          <w:ind w:left="5400" w:hanging="360"/>
        </w:pPr>
      </w:lvl>
    </w:lvlOverride>
    <w:lvlOverride w:ilvl="8">
      <w:lvl w:ilvl="8">
        <w:start w:val="1"/>
        <w:numFmt w:val="lowerRoman"/>
        <w:lvlText w:val="%1.%2.%3.%4.%5.%6.%7.%8.%9."/>
        <w:lvlJc w:val="right"/>
        <w:pPr>
          <w:ind w:left="6120" w:hanging="180"/>
        </w:pPr>
      </w:lvl>
    </w:lvlOverride>
  </w:num>
  <w:num w:numId="13" w16cid:durableId="473909500">
    <w:abstractNumId w:val="51"/>
    <w:lvlOverride w:ilvl="0">
      <w:lvl w:ilvl="0">
        <w:start w:val="1"/>
        <w:numFmt w:val="decimal"/>
        <w:lvlText w:val="%1."/>
        <w:lvlJc w:val="left"/>
        <w:pPr>
          <w:ind w:left="360" w:hanging="360"/>
        </w:pPr>
        <w:rPr>
          <w:rFonts w:ascii="Arial" w:hAnsi="Arial" w:cs="Arial" w:hint="default"/>
        </w:rPr>
      </w:lvl>
    </w:lvlOverride>
  </w:num>
  <w:num w:numId="14" w16cid:durableId="1004891474">
    <w:abstractNumId w:val="49"/>
  </w:num>
  <w:num w:numId="15" w16cid:durableId="893270110">
    <w:abstractNumId w:val="37"/>
  </w:num>
  <w:num w:numId="16" w16cid:durableId="730738194">
    <w:abstractNumId w:val="53"/>
  </w:num>
  <w:num w:numId="17" w16cid:durableId="774448620">
    <w:abstractNumId w:val="26"/>
  </w:num>
  <w:num w:numId="18" w16cid:durableId="227307192">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73159463">
    <w:abstractNumId w:val="3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24775900">
    <w:abstractNumId w:val="25"/>
  </w:num>
  <w:num w:numId="21" w16cid:durableId="1265771508">
    <w:abstractNumId w:val="34"/>
  </w:num>
  <w:num w:numId="22" w16cid:durableId="1992513705">
    <w:abstractNumId w:val="57"/>
  </w:num>
  <w:num w:numId="23" w16cid:durableId="105127257">
    <w:abstractNumId w:val="52"/>
  </w:num>
  <w:num w:numId="24" w16cid:durableId="422915591">
    <w:abstractNumId w:val="24"/>
  </w:num>
  <w:num w:numId="25" w16cid:durableId="2027949819">
    <w:abstractNumId w:val="46"/>
  </w:num>
  <w:num w:numId="26" w16cid:durableId="1413771550">
    <w:abstractNumId w:val="19"/>
  </w:num>
  <w:num w:numId="27" w16cid:durableId="1409577327">
    <w:abstractNumId w:val="27"/>
  </w:num>
  <w:num w:numId="28" w16cid:durableId="1887331854">
    <w:abstractNumId w:val="47"/>
  </w:num>
  <w:num w:numId="29" w16cid:durableId="24404514">
    <w:abstractNumId w:val="20"/>
  </w:num>
  <w:num w:numId="30" w16cid:durableId="2004746378">
    <w:abstractNumId w:val="15"/>
  </w:num>
  <w:num w:numId="31" w16cid:durableId="1251351029">
    <w:abstractNumId w:val="35"/>
  </w:num>
  <w:num w:numId="32" w16cid:durableId="20516779">
    <w:abstractNumId w:val="30"/>
  </w:num>
  <w:num w:numId="33" w16cid:durableId="10734348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74551511">
    <w:abstractNumId w:val="56"/>
  </w:num>
  <w:num w:numId="35" w16cid:durableId="178586766">
    <w:abstractNumId w:val="18"/>
  </w:num>
  <w:num w:numId="36" w16cid:durableId="1759473682">
    <w:abstractNumId w:val="36"/>
  </w:num>
  <w:num w:numId="37" w16cid:durableId="932322566">
    <w:abstractNumId w:val="50"/>
  </w:num>
  <w:num w:numId="38" w16cid:durableId="868757973">
    <w:abstractNumId w:val="32"/>
  </w:num>
  <w:num w:numId="39" w16cid:durableId="1905020339">
    <w:abstractNumId w:val="44"/>
  </w:num>
  <w:num w:numId="40" w16cid:durableId="2140414911">
    <w:abstractNumId w:val="31"/>
  </w:num>
  <w:num w:numId="41" w16cid:durableId="176502584">
    <w:abstractNumId w:val="42"/>
  </w:num>
  <w:num w:numId="42" w16cid:durableId="526137089">
    <w:abstractNumId w:val="41"/>
  </w:num>
  <w:num w:numId="43" w16cid:durableId="1702392114">
    <w:abstractNumId w:val="43"/>
  </w:num>
  <w:num w:numId="44" w16cid:durableId="1627391320">
    <w:abstractNumId w:val="4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708"/>
  <w:hyphenationZone w:val="425"/>
  <w:drawingGridHorizontalSpacing w:val="120"/>
  <w:displayHorizontalDrawingGridEvery w:val="2"/>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E5C28"/>
    <w:rsid w:val="00000A7C"/>
    <w:rsid w:val="00005347"/>
    <w:rsid w:val="00005D38"/>
    <w:rsid w:val="00006842"/>
    <w:rsid w:val="00006A3C"/>
    <w:rsid w:val="00006E5F"/>
    <w:rsid w:val="00007445"/>
    <w:rsid w:val="000076C5"/>
    <w:rsid w:val="00007D43"/>
    <w:rsid w:val="000105D0"/>
    <w:rsid w:val="0001228E"/>
    <w:rsid w:val="00012F18"/>
    <w:rsid w:val="00017D4D"/>
    <w:rsid w:val="00020031"/>
    <w:rsid w:val="000228E2"/>
    <w:rsid w:val="00023A30"/>
    <w:rsid w:val="00023C2B"/>
    <w:rsid w:val="00023EAD"/>
    <w:rsid w:val="00024F63"/>
    <w:rsid w:val="000268B0"/>
    <w:rsid w:val="00026D7B"/>
    <w:rsid w:val="000279C6"/>
    <w:rsid w:val="00027E71"/>
    <w:rsid w:val="00027EF9"/>
    <w:rsid w:val="000302C5"/>
    <w:rsid w:val="00030753"/>
    <w:rsid w:val="00031EF5"/>
    <w:rsid w:val="0003263B"/>
    <w:rsid w:val="00032964"/>
    <w:rsid w:val="00034199"/>
    <w:rsid w:val="00034258"/>
    <w:rsid w:val="000360E5"/>
    <w:rsid w:val="000367F1"/>
    <w:rsid w:val="0003687A"/>
    <w:rsid w:val="000373A3"/>
    <w:rsid w:val="00037A7D"/>
    <w:rsid w:val="000418A3"/>
    <w:rsid w:val="00042B53"/>
    <w:rsid w:val="00042E6E"/>
    <w:rsid w:val="00043854"/>
    <w:rsid w:val="000443AF"/>
    <w:rsid w:val="00044B73"/>
    <w:rsid w:val="00044D6D"/>
    <w:rsid w:val="0004537E"/>
    <w:rsid w:val="00045CFA"/>
    <w:rsid w:val="000467CD"/>
    <w:rsid w:val="00050331"/>
    <w:rsid w:val="00050A85"/>
    <w:rsid w:val="000538A2"/>
    <w:rsid w:val="000551E7"/>
    <w:rsid w:val="00060C6A"/>
    <w:rsid w:val="0006106B"/>
    <w:rsid w:val="0006112C"/>
    <w:rsid w:val="00061704"/>
    <w:rsid w:val="0006191F"/>
    <w:rsid w:val="00062745"/>
    <w:rsid w:val="00062C7E"/>
    <w:rsid w:val="000636C6"/>
    <w:rsid w:val="00063B77"/>
    <w:rsid w:val="000646C4"/>
    <w:rsid w:val="00064764"/>
    <w:rsid w:val="00065C61"/>
    <w:rsid w:val="00065DA7"/>
    <w:rsid w:val="0007003E"/>
    <w:rsid w:val="00070C7E"/>
    <w:rsid w:val="00071F49"/>
    <w:rsid w:val="00072143"/>
    <w:rsid w:val="00072712"/>
    <w:rsid w:val="0007309D"/>
    <w:rsid w:val="00073687"/>
    <w:rsid w:val="0007515D"/>
    <w:rsid w:val="00076198"/>
    <w:rsid w:val="0007720E"/>
    <w:rsid w:val="00077462"/>
    <w:rsid w:val="00081E18"/>
    <w:rsid w:val="000828CE"/>
    <w:rsid w:val="000845D5"/>
    <w:rsid w:val="00084878"/>
    <w:rsid w:val="0008555C"/>
    <w:rsid w:val="0008664D"/>
    <w:rsid w:val="00086D6D"/>
    <w:rsid w:val="00090734"/>
    <w:rsid w:val="00091AAE"/>
    <w:rsid w:val="00091D65"/>
    <w:rsid w:val="00092EF4"/>
    <w:rsid w:val="00094240"/>
    <w:rsid w:val="0009527A"/>
    <w:rsid w:val="00096538"/>
    <w:rsid w:val="00097678"/>
    <w:rsid w:val="000A0434"/>
    <w:rsid w:val="000A0602"/>
    <w:rsid w:val="000A0D75"/>
    <w:rsid w:val="000A13C0"/>
    <w:rsid w:val="000A27BA"/>
    <w:rsid w:val="000A2A5F"/>
    <w:rsid w:val="000A48BA"/>
    <w:rsid w:val="000A4A0D"/>
    <w:rsid w:val="000A5631"/>
    <w:rsid w:val="000A58BA"/>
    <w:rsid w:val="000A5BB0"/>
    <w:rsid w:val="000A6FF6"/>
    <w:rsid w:val="000B02FC"/>
    <w:rsid w:val="000B1DE2"/>
    <w:rsid w:val="000B2D76"/>
    <w:rsid w:val="000B49E1"/>
    <w:rsid w:val="000B53F8"/>
    <w:rsid w:val="000B5943"/>
    <w:rsid w:val="000B65D8"/>
    <w:rsid w:val="000B7490"/>
    <w:rsid w:val="000B7971"/>
    <w:rsid w:val="000C0492"/>
    <w:rsid w:val="000C0F22"/>
    <w:rsid w:val="000C1D66"/>
    <w:rsid w:val="000C260C"/>
    <w:rsid w:val="000C3E72"/>
    <w:rsid w:val="000C46C2"/>
    <w:rsid w:val="000C4928"/>
    <w:rsid w:val="000C52EF"/>
    <w:rsid w:val="000C6553"/>
    <w:rsid w:val="000C7EB5"/>
    <w:rsid w:val="000D0A7D"/>
    <w:rsid w:val="000D2F3C"/>
    <w:rsid w:val="000D5D4F"/>
    <w:rsid w:val="000D5F1B"/>
    <w:rsid w:val="000D6003"/>
    <w:rsid w:val="000D72BC"/>
    <w:rsid w:val="000D759E"/>
    <w:rsid w:val="000D79E7"/>
    <w:rsid w:val="000E3EA5"/>
    <w:rsid w:val="000E4674"/>
    <w:rsid w:val="000E7BA3"/>
    <w:rsid w:val="000F22D7"/>
    <w:rsid w:val="000F2FED"/>
    <w:rsid w:val="000F6FB8"/>
    <w:rsid w:val="00101B9C"/>
    <w:rsid w:val="00104F76"/>
    <w:rsid w:val="00107720"/>
    <w:rsid w:val="00110449"/>
    <w:rsid w:val="00114040"/>
    <w:rsid w:val="00114096"/>
    <w:rsid w:val="0011431B"/>
    <w:rsid w:val="00114374"/>
    <w:rsid w:val="00114C6A"/>
    <w:rsid w:val="001165E1"/>
    <w:rsid w:val="00117616"/>
    <w:rsid w:val="0011798F"/>
    <w:rsid w:val="001207D8"/>
    <w:rsid w:val="0012323F"/>
    <w:rsid w:val="00124487"/>
    <w:rsid w:val="001246C2"/>
    <w:rsid w:val="0012496A"/>
    <w:rsid w:val="00125B66"/>
    <w:rsid w:val="00125E15"/>
    <w:rsid w:val="00127910"/>
    <w:rsid w:val="001306C6"/>
    <w:rsid w:val="001309E3"/>
    <w:rsid w:val="00131BCA"/>
    <w:rsid w:val="00131C02"/>
    <w:rsid w:val="00133CF7"/>
    <w:rsid w:val="00134842"/>
    <w:rsid w:val="00135874"/>
    <w:rsid w:val="00135C7A"/>
    <w:rsid w:val="00136921"/>
    <w:rsid w:val="001369E1"/>
    <w:rsid w:val="00137640"/>
    <w:rsid w:val="00137858"/>
    <w:rsid w:val="00137AD3"/>
    <w:rsid w:val="00140E05"/>
    <w:rsid w:val="001412A1"/>
    <w:rsid w:val="00141C06"/>
    <w:rsid w:val="001443D7"/>
    <w:rsid w:val="0014520C"/>
    <w:rsid w:val="00145DF7"/>
    <w:rsid w:val="001506C8"/>
    <w:rsid w:val="00150ADE"/>
    <w:rsid w:val="001525C7"/>
    <w:rsid w:val="0015367B"/>
    <w:rsid w:val="00154028"/>
    <w:rsid w:val="00154FAD"/>
    <w:rsid w:val="001551A6"/>
    <w:rsid w:val="00155273"/>
    <w:rsid w:val="00156335"/>
    <w:rsid w:val="00156C69"/>
    <w:rsid w:val="00156C6E"/>
    <w:rsid w:val="00156E7C"/>
    <w:rsid w:val="001608D8"/>
    <w:rsid w:val="00165F88"/>
    <w:rsid w:val="0016671C"/>
    <w:rsid w:val="0016675D"/>
    <w:rsid w:val="00167126"/>
    <w:rsid w:val="0017081F"/>
    <w:rsid w:val="0017100F"/>
    <w:rsid w:val="001718C4"/>
    <w:rsid w:val="00171C34"/>
    <w:rsid w:val="00172A19"/>
    <w:rsid w:val="001753FF"/>
    <w:rsid w:val="001768D7"/>
    <w:rsid w:val="00177CCD"/>
    <w:rsid w:val="0018022D"/>
    <w:rsid w:val="00182861"/>
    <w:rsid w:val="00183E0D"/>
    <w:rsid w:val="00184894"/>
    <w:rsid w:val="00186951"/>
    <w:rsid w:val="00186DD0"/>
    <w:rsid w:val="0019141A"/>
    <w:rsid w:val="001941AB"/>
    <w:rsid w:val="00194AB0"/>
    <w:rsid w:val="00194C8F"/>
    <w:rsid w:val="001956FB"/>
    <w:rsid w:val="001A0152"/>
    <w:rsid w:val="001A2376"/>
    <w:rsid w:val="001A3277"/>
    <w:rsid w:val="001A3B0C"/>
    <w:rsid w:val="001A6BC4"/>
    <w:rsid w:val="001B072F"/>
    <w:rsid w:val="001B1561"/>
    <w:rsid w:val="001B1687"/>
    <w:rsid w:val="001B2324"/>
    <w:rsid w:val="001B258F"/>
    <w:rsid w:val="001B3452"/>
    <w:rsid w:val="001B3738"/>
    <w:rsid w:val="001B4A37"/>
    <w:rsid w:val="001B7E99"/>
    <w:rsid w:val="001C01B2"/>
    <w:rsid w:val="001C131D"/>
    <w:rsid w:val="001C1476"/>
    <w:rsid w:val="001C1F22"/>
    <w:rsid w:val="001C49AA"/>
    <w:rsid w:val="001D03B9"/>
    <w:rsid w:val="001D15AF"/>
    <w:rsid w:val="001D28C5"/>
    <w:rsid w:val="001D3135"/>
    <w:rsid w:val="001D38CC"/>
    <w:rsid w:val="001D3974"/>
    <w:rsid w:val="001D52A3"/>
    <w:rsid w:val="001D582A"/>
    <w:rsid w:val="001E0500"/>
    <w:rsid w:val="001E09DD"/>
    <w:rsid w:val="001E1583"/>
    <w:rsid w:val="001E2709"/>
    <w:rsid w:val="001E37E2"/>
    <w:rsid w:val="001E3957"/>
    <w:rsid w:val="001E55B2"/>
    <w:rsid w:val="001E658F"/>
    <w:rsid w:val="001F03EC"/>
    <w:rsid w:val="001F1B4C"/>
    <w:rsid w:val="001F2A6C"/>
    <w:rsid w:val="001F502D"/>
    <w:rsid w:val="001F5D27"/>
    <w:rsid w:val="001F6302"/>
    <w:rsid w:val="001F6A8B"/>
    <w:rsid w:val="001F6C7B"/>
    <w:rsid w:val="001F70BC"/>
    <w:rsid w:val="001F7C42"/>
    <w:rsid w:val="001F7F55"/>
    <w:rsid w:val="00200FB8"/>
    <w:rsid w:val="00201A0D"/>
    <w:rsid w:val="00202265"/>
    <w:rsid w:val="002035D8"/>
    <w:rsid w:val="002038AE"/>
    <w:rsid w:val="0020625D"/>
    <w:rsid w:val="00206440"/>
    <w:rsid w:val="00207542"/>
    <w:rsid w:val="002100E3"/>
    <w:rsid w:val="0021654B"/>
    <w:rsid w:val="002204EE"/>
    <w:rsid w:val="00221168"/>
    <w:rsid w:val="002216BB"/>
    <w:rsid w:val="0022360E"/>
    <w:rsid w:val="00223BBF"/>
    <w:rsid w:val="00225103"/>
    <w:rsid w:val="00225F94"/>
    <w:rsid w:val="002266E2"/>
    <w:rsid w:val="002273FC"/>
    <w:rsid w:val="00230B0B"/>
    <w:rsid w:val="002312FE"/>
    <w:rsid w:val="00232665"/>
    <w:rsid w:val="0023266D"/>
    <w:rsid w:val="00236B3B"/>
    <w:rsid w:val="00240290"/>
    <w:rsid w:val="002416A4"/>
    <w:rsid w:val="00241AA0"/>
    <w:rsid w:val="00242647"/>
    <w:rsid w:val="00243336"/>
    <w:rsid w:val="00243352"/>
    <w:rsid w:val="00245800"/>
    <w:rsid w:val="002458B3"/>
    <w:rsid w:val="00245DFA"/>
    <w:rsid w:val="00246312"/>
    <w:rsid w:val="0024707D"/>
    <w:rsid w:val="00247F4A"/>
    <w:rsid w:val="00250162"/>
    <w:rsid w:val="002504CE"/>
    <w:rsid w:val="00250DE6"/>
    <w:rsid w:val="0025129A"/>
    <w:rsid w:val="00251AB6"/>
    <w:rsid w:val="00256E96"/>
    <w:rsid w:val="00257B32"/>
    <w:rsid w:val="00261E43"/>
    <w:rsid w:val="00262466"/>
    <w:rsid w:val="00262C33"/>
    <w:rsid w:val="00263EE2"/>
    <w:rsid w:val="00267E4E"/>
    <w:rsid w:val="00270C38"/>
    <w:rsid w:val="002728EB"/>
    <w:rsid w:val="00272FE1"/>
    <w:rsid w:val="00273545"/>
    <w:rsid w:val="00273682"/>
    <w:rsid w:val="00273AE4"/>
    <w:rsid w:val="00274845"/>
    <w:rsid w:val="0027525A"/>
    <w:rsid w:val="00281BE7"/>
    <w:rsid w:val="00284591"/>
    <w:rsid w:val="00284F95"/>
    <w:rsid w:val="00285E34"/>
    <w:rsid w:val="00285EDB"/>
    <w:rsid w:val="0028690F"/>
    <w:rsid w:val="002876EF"/>
    <w:rsid w:val="002876F1"/>
    <w:rsid w:val="00291162"/>
    <w:rsid w:val="00292DEA"/>
    <w:rsid w:val="002937AE"/>
    <w:rsid w:val="00296863"/>
    <w:rsid w:val="00297405"/>
    <w:rsid w:val="002A085E"/>
    <w:rsid w:val="002A4329"/>
    <w:rsid w:val="002A54A6"/>
    <w:rsid w:val="002A5B97"/>
    <w:rsid w:val="002A7FC2"/>
    <w:rsid w:val="002B183A"/>
    <w:rsid w:val="002B3C9E"/>
    <w:rsid w:val="002B42DE"/>
    <w:rsid w:val="002B6619"/>
    <w:rsid w:val="002B748B"/>
    <w:rsid w:val="002B76B8"/>
    <w:rsid w:val="002C185B"/>
    <w:rsid w:val="002C1A69"/>
    <w:rsid w:val="002C232B"/>
    <w:rsid w:val="002C2518"/>
    <w:rsid w:val="002C5594"/>
    <w:rsid w:val="002D078B"/>
    <w:rsid w:val="002D163F"/>
    <w:rsid w:val="002D2A1D"/>
    <w:rsid w:val="002D411D"/>
    <w:rsid w:val="002D5535"/>
    <w:rsid w:val="002D5E22"/>
    <w:rsid w:val="002D67A7"/>
    <w:rsid w:val="002E0A20"/>
    <w:rsid w:val="002E0FBE"/>
    <w:rsid w:val="002E2345"/>
    <w:rsid w:val="002E2E62"/>
    <w:rsid w:val="002E4263"/>
    <w:rsid w:val="002E43FF"/>
    <w:rsid w:val="002E6153"/>
    <w:rsid w:val="002E628D"/>
    <w:rsid w:val="002E6DF1"/>
    <w:rsid w:val="002F3736"/>
    <w:rsid w:val="002F4785"/>
    <w:rsid w:val="002F5540"/>
    <w:rsid w:val="002F783A"/>
    <w:rsid w:val="003008D2"/>
    <w:rsid w:val="00302A6E"/>
    <w:rsid w:val="00305B5D"/>
    <w:rsid w:val="003064E3"/>
    <w:rsid w:val="00306501"/>
    <w:rsid w:val="0030725C"/>
    <w:rsid w:val="0031006A"/>
    <w:rsid w:val="0031084A"/>
    <w:rsid w:val="003119D7"/>
    <w:rsid w:val="00311F36"/>
    <w:rsid w:val="0031481C"/>
    <w:rsid w:val="00314CA1"/>
    <w:rsid w:val="003159B5"/>
    <w:rsid w:val="0031636F"/>
    <w:rsid w:val="0031658C"/>
    <w:rsid w:val="0032055E"/>
    <w:rsid w:val="00323E7E"/>
    <w:rsid w:val="00325817"/>
    <w:rsid w:val="00325F92"/>
    <w:rsid w:val="00332082"/>
    <w:rsid w:val="00333065"/>
    <w:rsid w:val="0033480D"/>
    <w:rsid w:val="00336E08"/>
    <w:rsid w:val="0033751C"/>
    <w:rsid w:val="003379BA"/>
    <w:rsid w:val="00337F3B"/>
    <w:rsid w:val="003407D0"/>
    <w:rsid w:val="00341070"/>
    <w:rsid w:val="0034364F"/>
    <w:rsid w:val="00344BE0"/>
    <w:rsid w:val="00345782"/>
    <w:rsid w:val="00345E5C"/>
    <w:rsid w:val="003479BD"/>
    <w:rsid w:val="003506F7"/>
    <w:rsid w:val="0035189E"/>
    <w:rsid w:val="00353FF4"/>
    <w:rsid w:val="003543AB"/>
    <w:rsid w:val="003545A7"/>
    <w:rsid w:val="00356243"/>
    <w:rsid w:val="003563CA"/>
    <w:rsid w:val="00356BEC"/>
    <w:rsid w:val="0036070A"/>
    <w:rsid w:val="00362287"/>
    <w:rsid w:val="003653A0"/>
    <w:rsid w:val="00365C41"/>
    <w:rsid w:val="003665C6"/>
    <w:rsid w:val="00366A00"/>
    <w:rsid w:val="003675F1"/>
    <w:rsid w:val="00375C02"/>
    <w:rsid w:val="00376BC3"/>
    <w:rsid w:val="00376D51"/>
    <w:rsid w:val="0037722B"/>
    <w:rsid w:val="0037722C"/>
    <w:rsid w:val="003773D1"/>
    <w:rsid w:val="00377C30"/>
    <w:rsid w:val="00382FA6"/>
    <w:rsid w:val="00383BDD"/>
    <w:rsid w:val="00384CB6"/>
    <w:rsid w:val="00387EBC"/>
    <w:rsid w:val="00391C0C"/>
    <w:rsid w:val="00391D14"/>
    <w:rsid w:val="00392491"/>
    <w:rsid w:val="00392FCA"/>
    <w:rsid w:val="00393826"/>
    <w:rsid w:val="00394A6D"/>
    <w:rsid w:val="00394F47"/>
    <w:rsid w:val="00396211"/>
    <w:rsid w:val="003966D7"/>
    <w:rsid w:val="00397C47"/>
    <w:rsid w:val="00397E09"/>
    <w:rsid w:val="003A0EE3"/>
    <w:rsid w:val="003A0F97"/>
    <w:rsid w:val="003A1D61"/>
    <w:rsid w:val="003A208B"/>
    <w:rsid w:val="003A236F"/>
    <w:rsid w:val="003A3813"/>
    <w:rsid w:val="003A7A2A"/>
    <w:rsid w:val="003A7AAE"/>
    <w:rsid w:val="003B1412"/>
    <w:rsid w:val="003B2230"/>
    <w:rsid w:val="003B52CE"/>
    <w:rsid w:val="003B5CAA"/>
    <w:rsid w:val="003B6923"/>
    <w:rsid w:val="003B7347"/>
    <w:rsid w:val="003C00F8"/>
    <w:rsid w:val="003C038A"/>
    <w:rsid w:val="003C26C8"/>
    <w:rsid w:val="003C3523"/>
    <w:rsid w:val="003C4363"/>
    <w:rsid w:val="003C5D8B"/>
    <w:rsid w:val="003C7036"/>
    <w:rsid w:val="003C71ED"/>
    <w:rsid w:val="003C748A"/>
    <w:rsid w:val="003C7716"/>
    <w:rsid w:val="003D0CD3"/>
    <w:rsid w:val="003D2203"/>
    <w:rsid w:val="003D2D15"/>
    <w:rsid w:val="003D3067"/>
    <w:rsid w:val="003D4F30"/>
    <w:rsid w:val="003D5C9A"/>
    <w:rsid w:val="003D60FA"/>
    <w:rsid w:val="003D61DC"/>
    <w:rsid w:val="003D683C"/>
    <w:rsid w:val="003E097C"/>
    <w:rsid w:val="003E33D2"/>
    <w:rsid w:val="003E4363"/>
    <w:rsid w:val="003E44EE"/>
    <w:rsid w:val="003E52B6"/>
    <w:rsid w:val="003E5443"/>
    <w:rsid w:val="003E55B1"/>
    <w:rsid w:val="003E742B"/>
    <w:rsid w:val="003E7F1B"/>
    <w:rsid w:val="003F0936"/>
    <w:rsid w:val="003F0DE0"/>
    <w:rsid w:val="003F3085"/>
    <w:rsid w:val="003F3500"/>
    <w:rsid w:val="003F526C"/>
    <w:rsid w:val="003F5D22"/>
    <w:rsid w:val="003F675A"/>
    <w:rsid w:val="003F70B6"/>
    <w:rsid w:val="0040088B"/>
    <w:rsid w:val="00400DE2"/>
    <w:rsid w:val="0040241B"/>
    <w:rsid w:val="00403679"/>
    <w:rsid w:val="00403CF8"/>
    <w:rsid w:val="004050B8"/>
    <w:rsid w:val="004052E6"/>
    <w:rsid w:val="00405390"/>
    <w:rsid w:val="004072D8"/>
    <w:rsid w:val="004110F1"/>
    <w:rsid w:val="00412D29"/>
    <w:rsid w:val="0041368D"/>
    <w:rsid w:val="00414B9B"/>
    <w:rsid w:val="00414C3B"/>
    <w:rsid w:val="00415E79"/>
    <w:rsid w:val="00416C76"/>
    <w:rsid w:val="00417527"/>
    <w:rsid w:val="004201B3"/>
    <w:rsid w:val="0042066E"/>
    <w:rsid w:val="0042105F"/>
    <w:rsid w:val="00422773"/>
    <w:rsid w:val="00423940"/>
    <w:rsid w:val="0042605B"/>
    <w:rsid w:val="00426085"/>
    <w:rsid w:val="00430660"/>
    <w:rsid w:val="00431008"/>
    <w:rsid w:val="00431472"/>
    <w:rsid w:val="00431A59"/>
    <w:rsid w:val="00431C97"/>
    <w:rsid w:val="004328D5"/>
    <w:rsid w:val="004334B4"/>
    <w:rsid w:val="004357DC"/>
    <w:rsid w:val="00435BB9"/>
    <w:rsid w:val="00440078"/>
    <w:rsid w:val="00440177"/>
    <w:rsid w:val="004413BE"/>
    <w:rsid w:val="00442C73"/>
    <w:rsid w:val="00443071"/>
    <w:rsid w:val="00444EBD"/>
    <w:rsid w:val="00445456"/>
    <w:rsid w:val="004454A3"/>
    <w:rsid w:val="00445DC3"/>
    <w:rsid w:val="00445E2F"/>
    <w:rsid w:val="004462E2"/>
    <w:rsid w:val="00447FB1"/>
    <w:rsid w:val="004510B5"/>
    <w:rsid w:val="00451117"/>
    <w:rsid w:val="00451EFE"/>
    <w:rsid w:val="004525AF"/>
    <w:rsid w:val="00452C49"/>
    <w:rsid w:val="004575A2"/>
    <w:rsid w:val="00457750"/>
    <w:rsid w:val="00460DD1"/>
    <w:rsid w:val="00461D5B"/>
    <w:rsid w:val="00463E15"/>
    <w:rsid w:val="004641B1"/>
    <w:rsid w:val="00465804"/>
    <w:rsid w:val="004658C2"/>
    <w:rsid w:val="0046688D"/>
    <w:rsid w:val="004677E2"/>
    <w:rsid w:val="004708CD"/>
    <w:rsid w:val="00470ABE"/>
    <w:rsid w:val="00470E37"/>
    <w:rsid w:val="00471207"/>
    <w:rsid w:val="00474723"/>
    <w:rsid w:val="00474F06"/>
    <w:rsid w:val="00477E88"/>
    <w:rsid w:val="00480E07"/>
    <w:rsid w:val="00481C09"/>
    <w:rsid w:val="00481C95"/>
    <w:rsid w:val="0048581F"/>
    <w:rsid w:val="00485B63"/>
    <w:rsid w:val="0048635B"/>
    <w:rsid w:val="00486BDA"/>
    <w:rsid w:val="0048739F"/>
    <w:rsid w:val="00490ED0"/>
    <w:rsid w:val="004916B0"/>
    <w:rsid w:val="0049584B"/>
    <w:rsid w:val="00495A54"/>
    <w:rsid w:val="00495FC9"/>
    <w:rsid w:val="00496E20"/>
    <w:rsid w:val="004975F0"/>
    <w:rsid w:val="00497856"/>
    <w:rsid w:val="004A01E2"/>
    <w:rsid w:val="004A41BC"/>
    <w:rsid w:val="004A5D22"/>
    <w:rsid w:val="004A7613"/>
    <w:rsid w:val="004B2758"/>
    <w:rsid w:val="004B5AE9"/>
    <w:rsid w:val="004B5F23"/>
    <w:rsid w:val="004B5F7A"/>
    <w:rsid w:val="004B62C1"/>
    <w:rsid w:val="004B7114"/>
    <w:rsid w:val="004C355D"/>
    <w:rsid w:val="004C38D4"/>
    <w:rsid w:val="004C486A"/>
    <w:rsid w:val="004C6A94"/>
    <w:rsid w:val="004C6CA6"/>
    <w:rsid w:val="004D0081"/>
    <w:rsid w:val="004D2BE9"/>
    <w:rsid w:val="004D38C6"/>
    <w:rsid w:val="004D40C2"/>
    <w:rsid w:val="004D427C"/>
    <w:rsid w:val="004D71C1"/>
    <w:rsid w:val="004E1DBE"/>
    <w:rsid w:val="004E22FF"/>
    <w:rsid w:val="004E2513"/>
    <w:rsid w:val="004E3C1B"/>
    <w:rsid w:val="004E5ACA"/>
    <w:rsid w:val="004E6935"/>
    <w:rsid w:val="004F0824"/>
    <w:rsid w:val="004F0F7C"/>
    <w:rsid w:val="004F2D64"/>
    <w:rsid w:val="004F31F8"/>
    <w:rsid w:val="004F5446"/>
    <w:rsid w:val="004F69A4"/>
    <w:rsid w:val="004F6D43"/>
    <w:rsid w:val="004F76BD"/>
    <w:rsid w:val="00501457"/>
    <w:rsid w:val="00501587"/>
    <w:rsid w:val="00502DC9"/>
    <w:rsid w:val="00510C16"/>
    <w:rsid w:val="00515366"/>
    <w:rsid w:val="00515C4D"/>
    <w:rsid w:val="00517F86"/>
    <w:rsid w:val="0052048A"/>
    <w:rsid w:val="0052070C"/>
    <w:rsid w:val="00520F50"/>
    <w:rsid w:val="005228BA"/>
    <w:rsid w:val="00523676"/>
    <w:rsid w:val="00525126"/>
    <w:rsid w:val="00525B2B"/>
    <w:rsid w:val="00527C16"/>
    <w:rsid w:val="00531654"/>
    <w:rsid w:val="0053282A"/>
    <w:rsid w:val="00533D47"/>
    <w:rsid w:val="005343FB"/>
    <w:rsid w:val="00536EEF"/>
    <w:rsid w:val="005402CB"/>
    <w:rsid w:val="00541A9A"/>
    <w:rsid w:val="005421CE"/>
    <w:rsid w:val="005439C3"/>
    <w:rsid w:val="00543F71"/>
    <w:rsid w:val="00544333"/>
    <w:rsid w:val="0054616D"/>
    <w:rsid w:val="00550479"/>
    <w:rsid w:val="0055072E"/>
    <w:rsid w:val="005511FB"/>
    <w:rsid w:val="00551D24"/>
    <w:rsid w:val="00552CC5"/>
    <w:rsid w:val="005538B7"/>
    <w:rsid w:val="00555D31"/>
    <w:rsid w:val="00555DE7"/>
    <w:rsid w:val="0055695D"/>
    <w:rsid w:val="00556C13"/>
    <w:rsid w:val="0055750E"/>
    <w:rsid w:val="00560EF9"/>
    <w:rsid w:val="00561BDF"/>
    <w:rsid w:val="00562339"/>
    <w:rsid w:val="00562C7E"/>
    <w:rsid w:val="0056454B"/>
    <w:rsid w:val="0056675B"/>
    <w:rsid w:val="0056725B"/>
    <w:rsid w:val="00567C80"/>
    <w:rsid w:val="00571077"/>
    <w:rsid w:val="0057112B"/>
    <w:rsid w:val="00571965"/>
    <w:rsid w:val="00571D06"/>
    <w:rsid w:val="00571D59"/>
    <w:rsid w:val="00571E4B"/>
    <w:rsid w:val="005722D9"/>
    <w:rsid w:val="00572D7D"/>
    <w:rsid w:val="00574C09"/>
    <w:rsid w:val="00575B2D"/>
    <w:rsid w:val="00575B8F"/>
    <w:rsid w:val="00576A06"/>
    <w:rsid w:val="00576FE5"/>
    <w:rsid w:val="00577735"/>
    <w:rsid w:val="00580D1C"/>
    <w:rsid w:val="00582AF6"/>
    <w:rsid w:val="00584899"/>
    <w:rsid w:val="00585272"/>
    <w:rsid w:val="00585869"/>
    <w:rsid w:val="00585E68"/>
    <w:rsid w:val="005863AF"/>
    <w:rsid w:val="005874BE"/>
    <w:rsid w:val="00587E3C"/>
    <w:rsid w:val="00591EF8"/>
    <w:rsid w:val="0059305F"/>
    <w:rsid w:val="0059336B"/>
    <w:rsid w:val="005942A5"/>
    <w:rsid w:val="00594C9A"/>
    <w:rsid w:val="00595F92"/>
    <w:rsid w:val="0059676A"/>
    <w:rsid w:val="005A212E"/>
    <w:rsid w:val="005A3633"/>
    <w:rsid w:val="005A67F5"/>
    <w:rsid w:val="005A7F11"/>
    <w:rsid w:val="005B37CA"/>
    <w:rsid w:val="005B5989"/>
    <w:rsid w:val="005B5E7E"/>
    <w:rsid w:val="005B6519"/>
    <w:rsid w:val="005B70DA"/>
    <w:rsid w:val="005C0A09"/>
    <w:rsid w:val="005C19C2"/>
    <w:rsid w:val="005C208F"/>
    <w:rsid w:val="005C2DF6"/>
    <w:rsid w:val="005C4B99"/>
    <w:rsid w:val="005C5012"/>
    <w:rsid w:val="005C7F64"/>
    <w:rsid w:val="005D0E7D"/>
    <w:rsid w:val="005D0FBC"/>
    <w:rsid w:val="005D14A5"/>
    <w:rsid w:val="005D1618"/>
    <w:rsid w:val="005D3563"/>
    <w:rsid w:val="005D610E"/>
    <w:rsid w:val="005D663F"/>
    <w:rsid w:val="005D78A7"/>
    <w:rsid w:val="005E31A8"/>
    <w:rsid w:val="005E3BCE"/>
    <w:rsid w:val="005E67BA"/>
    <w:rsid w:val="005E7771"/>
    <w:rsid w:val="005E7C18"/>
    <w:rsid w:val="005E7F42"/>
    <w:rsid w:val="005F0AAA"/>
    <w:rsid w:val="005F3149"/>
    <w:rsid w:val="005F36CF"/>
    <w:rsid w:val="005F5989"/>
    <w:rsid w:val="005F5C6B"/>
    <w:rsid w:val="006047E5"/>
    <w:rsid w:val="00604856"/>
    <w:rsid w:val="00607772"/>
    <w:rsid w:val="00607BD3"/>
    <w:rsid w:val="006101C3"/>
    <w:rsid w:val="00614884"/>
    <w:rsid w:val="00615724"/>
    <w:rsid w:val="00616A2B"/>
    <w:rsid w:val="00617C37"/>
    <w:rsid w:val="00617E17"/>
    <w:rsid w:val="006202CC"/>
    <w:rsid w:val="00620B38"/>
    <w:rsid w:val="00625C99"/>
    <w:rsid w:val="00625CA0"/>
    <w:rsid w:val="006260E3"/>
    <w:rsid w:val="00626409"/>
    <w:rsid w:val="00627510"/>
    <w:rsid w:val="00631533"/>
    <w:rsid w:val="00632DBD"/>
    <w:rsid w:val="00634A96"/>
    <w:rsid w:val="00635648"/>
    <w:rsid w:val="006401FF"/>
    <w:rsid w:val="0064147F"/>
    <w:rsid w:val="00641EE7"/>
    <w:rsid w:val="00641FF3"/>
    <w:rsid w:val="00642C81"/>
    <w:rsid w:val="0064486C"/>
    <w:rsid w:val="006449B6"/>
    <w:rsid w:val="00644B13"/>
    <w:rsid w:val="00645A0F"/>
    <w:rsid w:val="00646549"/>
    <w:rsid w:val="006471ED"/>
    <w:rsid w:val="0065046D"/>
    <w:rsid w:val="00651447"/>
    <w:rsid w:val="00651849"/>
    <w:rsid w:val="00654BAA"/>
    <w:rsid w:val="00654FC1"/>
    <w:rsid w:val="00655386"/>
    <w:rsid w:val="0065562B"/>
    <w:rsid w:val="00655821"/>
    <w:rsid w:val="00655874"/>
    <w:rsid w:val="006568B7"/>
    <w:rsid w:val="00657272"/>
    <w:rsid w:val="00661371"/>
    <w:rsid w:val="00663BE6"/>
    <w:rsid w:val="006647CA"/>
    <w:rsid w:val="00664C7E"/>
    <w:rsid w:val="00666C8F"/>
    <w:rsid w:val="00666F29"/>
    <w:rsid w:val="00670058"/>
    <w:rsid w:val="00671DC0"/>
    <w:rsid w:val="00672A6F"/>
    <w:rsid w:val="006738FA"/>
    <w:rsid w:val="00675A27"/>
    <w:rsid w:val="00676D84"/>
    <w:rsid w:val="00680DD4"/>
    <w:rsid w:val="00682221"/>
    <w:rsid w:val="00682DE2"/>
    <w:rsid w:val="00683C15"/>
    <w:rsid w:val="00690144"/>
    <w:rsid w:val="00692FC9"/>
    <w:rsid w:val="00693AF1"/>
    <w:rsid w:val="00694123"/>
    <w:rsid w:val="00694511"/>
    <w:rsid w:val="00694F35"/>
    <w:rsid w:val="0069663F"/>
    <w:rsid w:val="006966E8"/>
    <w:rsid w:val="0069693C"/>
    <w:rsid w:val="00697A50"/>
    <w:rsid w:val="006A087A"/>
    <w:rsid w:val="006A291C"/>
    <w:rsid w:val="006A35CD"/>
    <w:rsid w:val="006A3D4C"/>
    <w:rsid w:val="006A48BA"/>
    <w:rsid w:val="006A5C62"/>
    <w:rsid w:val="006A5F47"/>
    <w:rsid w:val="006A6739"/>
    <w:rsid w:val="006A6F91"/>
    <w:rsid w:val="006B15F1"/>
    <w:rsid w:val="006B2917"/>
    <w:rsid w:val="006B3050"/>
    <w:rsid w:val="006B34FC"/>
    <w:rsid w:val="006B4575"/>
    <w:rsid w:val="006B577D"/>
    <w:rsid w:val="006B61A9"/>
    <w:rsid w:val="006B63DB"/>
    <w:rsid w:val="006B67EB"/>
    <w:rsid w:val="006B7E4F"/>
    <w:rsid w:val="006B7FC6"/>
    <w:rsid w:val="006C02F8"/>
    <w:rsid w:val="006C0517"/>
    <w:rsid w:val="006C1027"/>
    <w:rsid w:val="006C2696"/>
    <w:rsid w:val="006C445F"/>
    <w:rsid w:val="006C45DF"/>
    <w:rsid w:val="006D0511"/>
    <w:rsid w:val="006D1415"/>
    <w:rsid w:val="006D1A85"/>
    <w:rsid w:val="006D1D81"/>
    <w:rsid w:val="006D2575"/>
    <w:rsid w:val="006D4231"/>
    <w:rsid w:val="006D5075"/>
    <w:rsid w:val="006D51D3"/>
    <w:rsid w:val="006D6501"/>
    <w:rsid w:val="006D74E1"/>
    <w:rsid w:val="006D77EE"/>
    <w:rsid w:val="006D7C3F"/>
    <w:rsid w:val="006E00F0"/>
    <w:rsid w:val="006E0739"/>
    <w:rsid w:val="006E1AD0"/>
    <w:rsid w:val="006E4C81"/>
    <w:rsid w:val="006E5EA1"/>
    <w:rsid w:val="006E6398"/>
    <w:rsid w:val="006E65C4"/>
    <w:rsid w:val="006E7E04"/>
    <w:rsid w:val="006F14F2"/>
    <w:rsid w:val="006F25A5"/>
    <w:rsid w:val="006F4FE6"/>
    <w:rsid w:val="006F6955"/>
    <w:rsid w:val="006F6B11"/>
    <w:rsid w:val="006F6EC6"/>
    <w:rsid w:val="00700365"/>
    <w:rsid w:val="007008D3"/>
    <w:rsid w:val="00701066"/>
    <w:rsid w:val="00702CB5"/>
    <w:rsid w:val="00702FD1"/>
    <w:rsid w:val="007033A7"/>
    <w:rsid w:val="00703540"/>
    <w:rsid w:val="00705842"/>
    <w:rsid w:val="00705B29"/>
    <w:rsid w:val="00706F04"/>
    <w:rsid w:val="00707101"/>
    <w:rsid w:val="007076AE"/>
    <w:rsid w:val="0071084B"/>
    <w:rsid w:val="00711D1E"/>
    <w:rsid w:val="00712A08"/>
    <w:rsid w:val="00713FB3"/>
    <w:rsid w:val="00714848"/>
    <w:rsid w:val="0071713D"/>
    <w:rsid w:val="007226C6"/>
    <w:rsid w:val="00722DE0"/>
    <w:rsid w:val="0072569C"/>
    <w:rsid w:val="00726DC4"/>
    <w:rsid w:val="007275A8"/>
    <w:rsid w:val="00730E99"/>
    <w:rsid w:val="00732E0A"/>
    <w:rsid w:val="00733A7E"/>
    <w:rsid w:val="00734012"/>
    <w:rsid w:val="00734453"/>
    <w:rsid w:val="00735ACC"/>
    <w:rsid w:val="007362AA"/>
    <w:rsid w:val="00736304"/>
    <w:rsid w:val="00736AF6"/>
    <w:rsid w:val="007370E5"/>
    <w:rsid w:val="0074014B"/>
    <w:rsid w:val="00740B7F"/>
    <w:rsid w:val="0074118F"/>
    <w:rsid w:val="0074158B"/>
    <w:rsid w:val="00742157"/>
    <w:rsid w:val="007421BA"/>
    <w:rsid w:val="00742E62"/>
    <w:rsid w:val="007454C1"/>
    <w:rsid w:val="007466EF"/>
    <w:rsid w:val="00750BC1"/>
    <w:rsid w:val="00751E41"/>
    <w:rsid w:val="007526ED"/>
    <w:rsid w:val="00752F73"/>
    <w:rsid w:val="007530DA"/>
    <w:rsid w:val="0075409C"/>
    <w:rsid w:val="0075472D"/>
    <w:rsid w:val="00754FCF"/>
    <w:rsid w:val="00757B41"/>
    <w:rsid w:val="00757F09"/>
    <w:rsid w:val="007614FA"/>
    <w:rsid w:val="0076183F"/>
    <w:rsid w:val="00761B1D"/>
    <w:rsid w:val="00762700"/>
    <w:rsid w:val="00762D30"/>
    <w:rsid w:val="00762D3A"/>
    <w:rsid w:val="00764710"/>
    <w:rsid w:val="00764752"/>
    <w:rsid w:val="0076585D"/>
    <w:rsid w:val="00766F4C"/>
    <w:rsid w:val="0076752B"/>
    <w:rsid w:val="00767999"/>
    <w:rsid w:val="00770380"/>
    <w:rsid w:val="007705F8"/>
    <w:rsid w:val="007718E9"/>
    <w:rsid w:val="007722AC"/>
    <w:rsid w:val="007742FA"/>
    <w:rsid w:val="00774C05"/>
    <w:rsid w:val="007772B4"/>
    <w:rsid w:val="007809E8"/>
    <w:rsid w:val="007812ED"/>
    <w:rsid w:val="00783817"/>
    <w:rsid w:val="00783BB9"/>
    <w:rsid w:val="007858E7"/>
    <w:rsid w:val="00785EF0"/>
    <w:rsid w:val="00786CAF"/>
    <w:rsid w:val="00787251"/>
    <w:rsid w:val="00790685"/>
    <w:rsid w:val="00790D82"/>
    <w:rsid w:val="00791889"/>
    <w:rsid w:val="00791C18"/>
    <w:rsid w:val="007937C7"/>
    <w:rsid w:val="0079423D"/>
    <w:rsid w:val="00794267"/>
    <w:rsid w:val="007946E4"/>
    <w:rsid w:val="00796031"/>
    <w:rsid w:val="007A5307"/>
    <w:rsid w:val="007A5988"/>
    <w:rsid w:val="007A5D6F"/>
    <w:rsid w:val="007A72D3"/>
    <w:rsid w:val="007A79C9"/>
    <w:rsid w:val="007B1848"/>
    <w:rsid w:val="007B1B45"/>
    <w:rsid w:val="007B2957"/>
    <w:rsid w:val="007B29A8"/>
    <w:rsid w:val="007B368C"/>
    <w:rsid w:val="007B3F26"/>
    <w:rsid w:val="007B4FFA"/>
    <w:rsid w:val="007B51A7"/>
    <w:rsid w:val="007B6F93"/>
    <w:rsid w:val="007B78C1"/>
    <w:rsid w:val="007C1C39"/>
    <w:rsid w:val="007C2A60"/>
    <w:rsid w:val="007C3932"/>
    <w:rsid w:val="007C3EB6"/>
    <w:rsid w:val="007C4D83"/>
    <w:rsid w:val="007C5E2A"/>
    <w:rsid w:val="007C6CC4"/>
    <w:rsid w:val="007D149C"/>
    <w:rsid w:val="007D1A24"/>
    <w:rsid w:val="007D2571"/>
    <w:rsid w:val="007D260C"/>
    <w:rsid w:val="007D2767"/>
    <w:rsid w:val="007D2AF6"/>
    <w:rsid w:val="007D655E"/>
    <w:rsid w:val="007E0B6D"/>
    <w:rsid w:val="007E0BEA"/>
    <w:rsid w:val="007E1093"/>
    <w:rsid w:val="007E1606"/>
    <w:rsid w:val="007E1B25"/>
    <w:rsid w:val="007E1C44"/>
    <w:rsid w:val="007E220A"/>
    <w:rsid w:val="007E26E8"/>
    <w:rsid w:val="007E2941"/>
    <w:rsid w:val="007E5C28"/>
    <w:rsid w:val="007E5E70"/>
    <w:rsid w:val="007E68E8"/>
    <w:rsid w:val="007E7B25"/>
    <w:rsid w:val="007F0E59"/>
    <w:rsid w:val="007F1562"/>
    <w:rsid w:val="007F2841"/>
    <w:rsid w:val="007F314B"/>
    <w:rsid w:val="007F34E4"/>
    <w:rsid w:val="007F40E2"/>
    <w:rsid w:val="007F4AD7"/>
    <w:rsid w:val="007F5073"/>
    <w:rsid w:val="007F7933"/>
    <w:rsid w:val="007F7A9B"/>
    <w:rsid w:val="00800330"/>
    <w:rsid w:val="0080222B"/>
    <w:rsid w:val="00802317"/>
    <w:rsid w:val="008024B1"/>
    <w:rsid w:val="008033D7"/>
    <w:rsid w:val="00805916"/>
    <w:rsid w:val="00812955"/>
    <w:rsid w:val="008132F1"/>
    <w:rsid w:val="00813633"/>
    <w:rsid w:val="00814AF6"/>
    <w:rsid w:val="00815EE2"/>
    <w:rsid w:val="008165C3"/>
    <w:rsid w:val="00816667"/>
    <w:rsid w:val="008169D8"/>
    <w:rsid w:val="00822B8E"/>
    <w:rsid w:val="00823477"/>
    <w:rsid w:val="00823640"/>
    <w:rsid w:val="00825EDA"/>
    <w:rsid w:val="00831066"/>
    <w:rsid w:val="00833A70"/>
    <w:rsid w:val="0083528A"/>
    <w:rsid w:val="00835296"/>
    <w:rsid w:val="008352F9"/>
    <w:rsid w:val="00835CA4"/>
    <w:rsid w:val="00836F9A"/>
    <w:rsid w:val="008408A7"/>
    <w:rsid w:val="00840A00"/>
    <w:rsid w:val="00840C48"/>
    <w:rsid w:val="008414EC"/>
    <w:rsid w:val="008433A8"/>
    <w:rsid w:val="00844724"/>
    <w:rsid w:val="00844C06"/>
    <w:rsid w:val="00844C4D"/>
    <w:rsid w:val="0084599E"/>
    <w:rsid w:val="00846105"/>
    <w:rsid w:val="008461B8"/>
    <w:rsid w:val="00850BA0"/>
    <w:rsid w:val="0085147B"/>
    <w:rsid w:val="0085152A"/>
    <w:rsid w:val="0085229C"/>
    <w:rsid w:val="008529F6"/>
    <w:rsid w:val="00853EA2"/>
    <w:rsid w:val="0085535A"/>
    <w:rsid w:val="0085580B"/>
    <w:rsid w:val="00857525"/>
    <w:rsid w:val="00857942"/>
    <w:rsid w:val="00857E33"/>
    <w:rsid w:val="0086053B"/>
    <w:rsid w:val="00861F93"/>
    <w:rsid w:val="00862EDB"/>
    <w:rsid w:val="00865C51"/>
    <w:rsid w:val="00866002"/>
    <w:rsid w:val="00870923"/>
    <w:rsid w:val="008744DB"/>
    <w:rsid w:val="008746FE"/>
    <w:rsid w:val="008761F3"/>
    <w:rsid w:val="00877969"/>
    <w:rsid w:val="008779BB"/>
    <w:rsid w:val="00880113"/>
    <w:rsid w:val="00881563"/>
    <w:rsid w:val="00882E4C"/>
    <w:rsid w:val="00883B66"/>
    <w:rsid w:val="00883BE2"/>
    <w:rsid w:val="008843C8"/>
    <w:rsid w:val="00885AE9"/>
    <w:rsid w:val="008871FF"/>
    <w:rsid w:val="0089046C"/>
    <w:rsid w:val="008907F7"/>
    <w:rsid w:val="008918CE"/>
    <w:rsid w:val="00892B08"/>
    <w:rsid w:val="00894AC9"/>
    <w:rsid w:val="008968E1"/>
    <w:rsid w:val="008A026F"/>
    <w:rsid w:val="008A1F41"/>
    <w:rsid w:val="008A3088"/>
    <w:rsid w:val="008A3D62"/>
    <w:rsid w:val="008A539D"/>
    <w:rsid w:val="008A70BF"/>
    <w:rsid w:val="008B0323"/>
    <w:rsid w:val="008B0423"/>
    <w:rsid w:val="008B2415"/>
    <w:rsid w:val="008B26D6"/>
    <w:rsid w:val="008B3BD5"/>
    <w:rsid w:val="008B41A8"/>
    <w:rsid w:val="008B5FE4"/>
    <w:rsid w:val="008B650D"/>
    <w:rsid w:val="008B70D5"/>
    <w:rsid w:val="008B72D4"/>
    <w:rsid w:val="008B7F05"/>
    <w:rsid w:val="008C0A58"/>
    <w:rsid w:val="008C1DF1"/>
    <w:rsid w:val="008C22D3"/>
    <w:rsid w:val="008C4067"/>
    <w:rsid w:val="008C54CE"/>
    <w:rsid w:val="008C5DCC"/>
    <w:rsid w:val="008C5F36"/>
    <w:rsid w:val="008C61C1"/>
    <w:rsid w:val="008C63F4"/>
    <w:rsid w:val="008C6842"/>
    <w:rsid w:val="008D03C9"/>
    <w:rsid w:val="008D2216"/>
    <w:rsid w:val="008D2635"/>
    <w:rsid w:val="008D36AE"/>
    <w:rsid w:val="008D4D80"/>
    <w:rsid w:val="008D6ED9"/>
    <w:rsid w:val="008E0927"/>
    <w:rsid w:val="008E0F9C"/>
    <w:rsid w:val="008E1C1C"/>
    <w:rsid w:val="008E1EE1"/>
    <w:rsid w:val="008E53FD"/>
    <w:rsid w:val="008E5779"/>
    <w:rsid w:val="008E59D6"/>
    <w:rsid w:val="008F1491"/>
    <w:rsid w:val="008F1C0C"/>
    <w:rsid w:val="008F25DB"/>
    <w:rsid w:val="008F25FF"/>
    <w:rsid w:val="008F4198"/>
    <w:rsid w:val="008F5EAC"/>
    <w:rsid w:val="008F6977"/>
    <w:rsid w:val="008F7BAA"/>
    <w:rsid w:val="009003B1"/>
    <w:rsid w:val="009005AC"/>
    <w:rsid w:val="00900D59"/>
    <w:rsid w:val="009024A0"/>
    <w:rsid w:val="009030AD"/>
    <w:rsid w:val="009064A6"/>
    <w:rsid w:val="0091062E"/>
    <w:rsid w:val="0091111A"/>
    <w:rsid w:val="00911196"/>
    <w:rsid w:val="009122D7"/>
    <w:rsid w:val="00912383"/>
    <w:rsid w:val="00912AF0"/>
    <w:rsid w:val="00913523"/>
    <w:rsid w:val="0091361B"/>
    <w:rsid w:val="0091656D"/>
    <w:rsid w:val="00916F57"/>
    <w:rsid w:val="00920252"/>
    <w:rsid w:val="00921F90"/>
    <w:rsid w:val="009224AC"/>
    <w:rsid w:val="009229F9"/>
    <w:rsid w:val="00922B70"/>
    <w:rsid w:val="00923710"/>
    <w:rsid w:val="00925BD6"/>
    <w:rsid w:val="00925E4A"/>
    <w:rsid w:val="00930544"/>
    <w:rsid w:val="009306AB"/>
    <w:rsid w:val="00930CC5"/>
    <w:rsid w:val="00930FBD"/>
    <w:rsid w:val="00931109"/>
    <w:rsid w:val="0093164F"/>
    <w:rsid w:val="00931FFC"/>
    <w:rsid w:val="00932F3D"/>
    <w:rsid w:val="009356AC"/>
    <w:rsid w:val="0093584E"/>
    <w:rsid w:val="009362F9"/>
    <w:rsid w:val="00936690"/>
    <w:rsid w:val="00936E2C"/>
    <w:rsid w:val="00940576"/>
    <w:rsid w:val="0094178D"/>
    <w:rsid w:val="00941B1D"/>
    <w:rsid w:val="00943721"/>
    <w:rsid w:val="00945167"/>
    <w:rsid w:val="0094524A"/>
    <w:rsid w:val="009456DA"/>
    <w:rsid w:val="00945965"/>
    <w:rsid w:val="00945A42"/>
    <w:rsid w:val="00947B0B"/>
    <w:rsid w:val="009510AD"/>
    <w:rsid w:val="00954D96"/>
    <w:rsid w:val="00954E86"/>
    <w:rsid w:val="009557C5"/>
    <w:rsid w:val="00955EBA"/>
    <w:rsid w:val="00960335"/>
    <w:rsid w:val="00961D13"/>
    <w:rsid w:val="009643EB"/>
    <w:rsid w:val="00965A0A"/>
    <w:rsid w:val="00966930"/>
    <w:rsid w:val="00967182"/>
    <w:rsid w:val="00970AFA"/>
    <w:rsid w:val="00972E3F"/>
    <w:rsid w:val="009735FE"/>
    <w:rsid w:val="00973DED"/>
    <w:rsid w:val="00975F9B"/>
    <w:rsid w:val="00976907"/>
    <w:rsid w:val="00977655"/>
    <w:rsid w:val="00980011"/>
    <w:rsid w:val="009815B5"/>
    <w:rsid w:val="00982D03"/>
    <w:rsid w:val="00984576"/>
    <w:rsid w:val="00986219"/>
    <w:rsid w:val="00987671"/>
    <w:rsid w:val="009902C3"/>
    <w:rsid w:val="009921C2"/>
    <w:rsid w:val="009927EE"/>
    <w:rsid w:val="00992F46"/>
    <w:rsid w:val="00993342"/>
    <w:rsid w:val="00994043"/>
    <w:rsid w:val="00994259"/>
    <w:rsid w:val="0099497F"/>
    <w:rsid w:val="009968A9"/>
    <w:rsid w:val="00997F4B"/>
    <w:rsid w:val="009A0AD5"/>
    <w:rsid w:val="009A1BB6"/>
    <w:rsid w:val="009A20E1"/>
    <w:rsid w:val="009A2991"/>
    <w:rsid w:val="009A3136"/>
    <w:rsid w:val="009A3523"/>
    <w:rsid w:val="009A36C2"/>
    <w:rsid w:val="009A44A0"/>
    <w:rsid w:val="009A4565"/>
    <w:rsid w:val="009A4EFC"/>
    <w:rsid w:val="009A6EAE"/>
    <w:rsid w:val="009B00C7"/>
    <w:rsid w:val="009B02FB"/>
    <w:rsid w:val="009B03A1"/>
    <w:rsid w:val="009B04A4"/>
    <w:rsid w:val="009B0A5B"/>
    <w:rsid w:val="009B2CA8"/>
    <w:rsid w:val="009B3D4A"/>
    <w:rsid w:val="009B5DE2"/>
    <w:rsid w:val="009B754F"/>
    <w:rsid w:val="009B76C1"/>
    <w:rsid w:val="009B7C7B"/>
    <w:rsid w:val="009C0E18"/>
    <w:rsid w:val="009C3909"/>
    <w:rsid w:val="009C6DCF"/>
    <w:rsid w:val="009D1836"/>
    <w:rsid w:val="009D19A8"/>
    <w:rsid w:val="009D2B8F"/>
    <w:rsid w:val="009D4AAF"/>
    <w:rsid w:val="009D5E2C"/>
    <w:rsid w:val="009D6432"/>
    <w:rsid w:val="009D7DFE"/>
    <w:rsid w:val="009E08A5"/>
    <w:rsid w:val="009E0A64"/>
    <w:rsid w:val="009E15C7"/>
    <w:rsid w:val="009E16E7"/>
    <w:rsid w:val="009E3063"/>
    <w:rsid w:val="009F14E2"/>
    <w:rsid w:val="009F2F96"/>
    <w:rsid w:val="009F3916"/>
    <w:rsid w:val="009F59BA"/>
    <w:rsid w:val="009F6374"/>
    <w:rsid w:val="009F673E"/>
    <w:rsid w:val="00A00BA0"/>
    <w:rsid w:val="00A00E2C"/>
    <w:rsid w:val="00A01870"/>
    <w:rsid w:val="00A0243E"/>
    <w:rsid w:val="00A05455"/>
    <w:rsid w:val="00A05571"/>
    <w:rsid w:val="00A05C4A"/>
    <w:rsid w:val="00A06B62"/>
    <w:rsid w:val="00A06DCA"/>
    <w:rsid w:val="00A07893"/>
    <w:rsid w:val="00A07FA4"/>
    <w:rsid w:val="00A1079C"/>
    <w:rsid w:val="00A11AA9"/>
    <w:rsid w:val="00A13493"/>
    <w:rsid w:val="00A1369F"/>
    <w:rsid w:val="00A13D57"/>
    <w:rsid w:val="00A14B29"/>
    <w:rsid w:val="00A15FB9"/>
    <w:rsid w:val="00A17266"/>
    <w:rsid w:val="00A17462"/>
    <w:rsid w:val="00A17C84"/>
    <w:rsid w:val="00A204D3"/>
    <w:rsid w:val="00A20568"/>
    <w:rsid w:val="00A22117"/>
    <w:rsid w:val="00A24513"/>
    <w:rsid w:val="00A2456D"/>
    <w:rsid w:val="00A2561A"/>
    <w:rsid w:val="00A275E6"/>
    <w:rsid w:val="00A301BA"/>
    <w:rsid w:val="00A30384"/>
    <w:rsid w:val="00A30CC9"/>
    <w:rsid w:val="00A30EEB"/>
    <w:rsid w:val="00A325BA"/>
    <w:rsid w:val="00A326DB"/>
    <w:rsid w:val="00A32BE8"/>
    <w:rsid w:val="00A33D47"/>
    <w:rsid w:val="00A349E0"/>
    <w:rsid w:val="00A35287"/>
    <w:rsid w:val="00A37941"/>
    <w:rsid w:val="00A42D0B"/>
    <w:rsid w:val="00A445CB"/>
    <w:rsid w:val="00A448CF"/>
    <w:rsid w:val="00A47A28"/>
    <w:rsid w:val="00A509AA"/>
    <w:rsid w:val="00A52517"/>
    <w:rsid w:val="00A52BB2"/>
    <w:rsid w:val="00A53348"/>
    <w:rsid w:val="00A53B4C"/>
    <w:rsid w:val="00A545CD"/>
    <w:rsid w:val="00A5637B"/>
    <w:rsid w:val="00A5755C"/>
    <w:rsid w:val="00A575BF"/>
    <w:rsid w:val="00A57771"/>
    <w:rsid w:val="00A607B2"/>
    <w:rsid w:val="00A60CF4"/>
    <w:rsid w:val="00A612EA"/>
    <w:rsid w:val="00A6170A"/>
    <w:rsid w:val="00A6187E"/>
    <w:rsid w:val="00A643D1"/>
    <w:rsid w:val="00A64F45"/>
    <w:rsid w:val="00A66AAF"/>
    <w:rsid w:val="00A66EAA"/>
    <w:rsid w:val="00A708DE"/>
    <w:rsid w:val="00A71BF6"/>
    <w:rsid w:val="00A723C1"/>
    <w:rsid w:val="00A7285C"/>
    <w:rsid w:val="00A73277"/>
    <w:rsid w:val="00A73379"/>
    <w:rsid w:val="00A73436"/>
    <w:rsid w:val="00A7354A"/>
    <w:rsid w:val="00A74D41"/>
    <w:rsid w:val="00A75E56"/>
    <w:rsid w:val="00A7747C"/>
    <w:rsid w:val="00A81D2D"/>
    <w:rsid w:val="00A8313E"/>
    <w:rsid w:val="00A85858"/>
    <w:rsid w:val="00A85D43"/>
    <w:rsid w:val="00A86FDA"/>
    <w:rsid w:val="00A8751C"/>
    <w:rsid w:val="00A879A2"/>
    <w:rsid w:val="00A87B02"/>
    <w:rsid w:val="00A90E66"/>
    <w:rsid w:val="00A9333A"/>
    <w:rsid w:val="00A93478"/>
    <w:rsid w:val="00A93CD6"/>
    <w:rsid w:val="00A941BC"/>
    <w:rsid w:val="00A9447B"/>
    <w:rsid w:val="00A9518B"/>
    <w:rsid w:val="00A95F31"/>
    <w:rsid w:val="00AA0888"/>
    <w:rsid w:val="00AA0927"/>
    <w:rsid w:val="00AA0B28"/>
    <w:rsid w:val="00AA34ED"/>
    <w:rsid w:val="00AA3FC8"/>
    <w:rsid w:val="00AA4970"/>
    <w:rsid w:val="00AB3E41"/>
    <w:rsid w:val="00AB47AF"/>
    <w:rsid w:val="00AB5288"/>
    <w:rsid w:val="00AB594D"/>
    <w:rsid w:val="00AB5BAE"/>
    <w:rsid w:val="00AB60C9"/>
    <w:rsid w:val="00AB63CA"/>
    <w:rsid w:val="00AB6FBD"/>
    <w:rsid w:val="00AC2192"/>
    <w:rsid w:val="00AC319F"/>
    <w:rsid w:val="00AC747F"/>
    <w:rsid w:val="00AD00A6"/>
    <w:rsid w:val="00AD030E"/>
    <w:rsid w:val="00AD081A"/>
    <w:rsid w:val="00AD1241"/>
    <w:rsid w:val="00AE28CF"/>
    <w:rsid w:val="00AE4E03"/>
    <w:rsid w:val="00AE5647"/>
    <w:rsid w:val="00AE59FA"/>
    <w:rsid w:val="00AE5E0E"/>
    <w:rsid w:val="00AF04F9"/>
    <w:rsid w:val="00AF1DC7"/>
    <w:rsid w:val="00AF2BF5"/>
    <w:rsid w:val="00AF32B8"/>
    <w:rsid w:val="00AF3A24"/>
    <w:rsid w:val="00AF404B"/>
    <w:rsid w:val="00AF610C"/>
    <w:rsid w:val="00AF6335"/>
    <w:rsid w:val="00AF68E1"/>
    <w:rsid w:val="00AF747E"/>
    <w:rsid w:val="00AF7A33"/>
    <w:rsid w:val="00AF7F8F"/>
    <w:rsid w:val="00B03073"/>
    <w:rsid w:val="00B0615B"/>
    <w:rsid w:val="00B065B2"/>
    <w:rsid w:val="00B06846"/>
    <w:rsid w:val="00B06F8D"/>
    <w:rsid w:val="00B073B9"/>
    <w:rsid w:val="00B10528"/>
    <w:rsid w:val="00B107E8"/>
    <w:rsid w:val="00B1080D"/>
    <w:rsid w:val="00B12D16"/>
    <w:rsid w:val="00B13DB6"/>
    <w:rsid w:val="00B1408D"/>
    <w:rsid w:val="00B15648"/>
    <w:rsid w:val="00B164A0"/>
    <w:rsid w:val="00B16AB6"/>
    <w:rsid w:val="00B206E4"/>
    <w:rsid w:val="00B22008"/>
    <w:rsid w:val="00B22B6E"/>
    <w:rsid w:val="00B22C66"/>
    <w:rsid w:val="00B2363C"/>
    <w:rsid w:val="00B237E0"/>
    <w:rsid w:val="00B244B6"/>
    <w:rsid w:val="00B27476"/>
    <w:rsid w:val="00B275A8"/>
    <w:rsid w:val="00B27E1A"/>
    <w:rsid w:val="00B3017E"/>
    <w:rsid w:val="00B32F27"/>
    <w:rsid w:val="00B33417"/>
    <w:rsid w:val="00B33781"/>
    <w:rsid w:val="00B3398D"/>
    <w:rsid w:val="00B3436E"/>
    <w:rsid w:val="00B3569F"/>
    <w:rsid w:val="00B35D0F"/>
    <w:rsid w:val="00B36694"/>
    <w:rsid w:val="00B36A3A"/>
    <w:rsid w:val="00B4124C"/>
    <w:rsid w:val="00B43AAF"/>
    <w:rsid w:val="00B4453E"/>
    <w:rsid w:val="00B47B79"/>
    <w:rsid w:val="00B502DE"/>
    <w:rsid w:val="00B50FF1"/>
    <w:rsid w:val="00B53BAA"/>
    <w:rsid w:val="00B563CE"/>
    <w:rsid w:val="00B571E3"/>
    <w:rsid w:val="00B60170"/>
    <w:rsid w:val="00B603AB"/>
    <w:rsid w:val="00B60A27"/>
    <w:rsid w:val="00B6188C"/>
    <w:rsid w:val="00B62136"/>
    <w:rsid w:val="00B62239"/>
    <w:rsid w:val="00B64996"/>
    <w:rsid w:val="00B679B6"/>
    <w:rsid w:val="00B71803"/>
    <w:rsid w:val="00B72888"/>
    <w:rsid w:val="00B7290B"/>
    <w:rsid w:val="00B73733"/>
    <w:rsid w:val="00B73FA6"/>
    <w:rsid w:val="00B7425F"/>
    <w:rsid w:val="00B77E1A"/>
    <w:rsid w:val="00B8183A"/>
    <w:rsid w:val="00B823AB"/>
    <w:rsid w:val="00B82415"/>
    <w:rsid w:val="00B82D62"/>
    <w:rsid w:val="00B82FA3"/>
    <w:rsid w:val="00B83443"/>
    <w:rsid w:val="00B83A38"/>
    <w:rsid w:val="00B93D18"/>
    <w:rsid w:val="00B94724"/>
    <w:rsid w:val="00B94F29"/>
    <w:rsid w:val="00B95713"/>
    <w:rsid w:val="00B97249"/>
    <w:rsid w:val="00B97C43"/>
    <w:rsid w:val="00BA2086"/>
    <w:rsid w:val="00BA515A"/>
    <w:rsid w:val="00BB31EC"/>
    <w:rsid w:val="00BB38B4"/>
    <w:rsid w:val="00BB4938"/>
    <w:rsid w:val="00BB61F6"/>
    <w:rsid w:val="00BB6E81"/>
    <w:rsid w:val="00BB740C"/>
    <w:rsid w:val="00BC079B"/>
    <w:rsid w:val="00BC193A"/>
    <w:rsid w:val="00BC1CD8"/>
    <w:rsid w:val="00BC2C3E"/>
    <w:rsid w:val="00BC4A3D"/>
    <w:rsid w:val="00BC5111"/>
    <w:rsid w:val="00BC6F4E"/>
    <w:rsid w:val="00BC6FEA"/>
    <w:rsid w:val="00BC7D84"/>
    <w:rsid w:val="00BC7E55"/>
    <w:rsid w:val="00BD0792"/>
    <w:rsid w:val="00BD099F"/>
    <w:rsid w:val="00BD228E"/>
    <w:rsid w:val="00BD2E89"/>
    <w:rsid w:val="00BD3660"/>
    <w:rsid w:val="00BD60A7"/>
    <w:rsid w:val="00BE0692"/>
    <w:rsid w:val="00BE22DB"/>
    <w:rsid w:val="00BE3B47"/>
    <w:rsid w:val="00BE407C"/>
    <w:rsid w:val="00BE5AC1"/>
    <w:rsid w:val="00BE6F39"/>
    <w:rsid w:val="00BE7316"/>
    <w:rsid w:val="00BF241C"/>
    <w:rsid w:val="00BF297C"/>
    <w:rsid w:val="00BF3754"/>
    <w:rsid w:val="00BF4234"/>
    <w:rsid w:val="00BF4B02"/>
    <w:rsid w:val="00BF76EB"/>
    <w:rsid w:val="00C06AB7"/>
    <w:rsid w:val="00C06F4B"/>
    <w:rsid w:val="00C07580"/>
    <w:rsid w:val="00C076A6"/>
    <w:rsid w:val="00C104E7"/>
    <w:rsid w:val="00C105E4"/>
    <w:rsid w:val="00C1081D"/>
    <w:rsid w:val="00C108AB"/>
    <w:rsid w:val="00C10A97"/>
    <w:rsid w:val="00C113CF"/>
    <w:rsid w:val="00C118DC"/>
    <w:rsid w:val="00C16F54"/>
    <w:rsid w:val="00C2087A"/>
    <w:rsid w:val="00C22B43"/>
    <w:rsid w:val="00C23046"/>
    <w:rsid w:val="00C234A5"/>
    <w:rsid w:val="00C23BFB"/>
    <w:rsid w:val="00C245DE"/>
    <w:rsid w:val="00C24B17"/>
    <w:rsid w:val="00C25902"/>
    <w:rsid w:val="00C25D07"/>
    <w:rsid w:val="00C2719C"/>
    <w:rsid w:val="00C27204"/>
    <w:rsid w:val="00C3244A"/>
    <w:rsid w:val="00C33E04"/>
    <w:rsid w:val="00C350C1"/>
    <w:rsid w:val="00C3569C"/>
    <w:rsid w:val="00C35E26"/>
    <w:rsid w:val="00C377F6"/>
    <w:rsid w:val="00C37A82"/>
    <w:rsid w:val="00C4238D"/>
    <w:rsid w:val="00C42CC7"/>
    <w:rsid w:val="00C42DFF"/>
    <w:rsid w:val="00C42E74"/>
    <w:rsid w:val="00C43486"/>
    <w:rsid w:val="00C4505F"/>
    <w:rsid w:val="00C4648C"/>
    <w:rsid w:val="00C46CCF"/>
    <w:rsid w:val="00C46E46"/>
    <w:rsid w:val="00C50A48"/>
    <w:rsid w:val="00C50BC2"/>
    <w:rsid w:val="00C521CA"/>
    <w:rsid w:val="00C5388A"/>
    <w:rsid w:val="00C53D5E"/>
    <w:rsid w:val="00C5487E"/>
    <w:rsid w:val="00C548CC"/>
    <w:rsid w:val="00C55F52"/>
    <w:rsid w:val="00C60C34"/>
    <w:rsid w:val="00C61B58"/>
    <w:rsid w:val="00C64997"/>
    <w:rsid w:val="00C64DA5"/>
    <w:rsid w:val="00C6669D"/>
    <w:rsid w:val="00C67A41"/>
    <w:rsid w:val="00C711CE"/>
    <w:rsid w:val="00C7228F"/>
    <w:rsid w:val="00C72508"/>
    <w:rsid w:val="00C7537E"/>
    <w:rsid w:val="00C77A4E"/>
    <w:rsid w:val="00C80432"/>
    <w:rsid w:val="00C80C8E"/>
    <w:rsid w:val="00C80ECC"/>
    <w:rsid w:val="00C812F4"/>
    <w:rsid w:val="00C83F9D"/>
    <w:rsid w:val="00C8444E"/>
    <w:rsid w:val="00C84EA4"/>
    <w:rsid w:val="00C86405"/>
    <w:rsid w:val="00C865DA"/>
    <w:rsid w:val="00C87C42"/>
    <w:rsid w:val="00C90CF9"/>
    <w:rsid w:val="00C90EC8"/>
    <w:rsid w:val="00C924F7"/>
    <w:rsid w:val="00C92855"/>
    <w:rsid w:val="00C9333F"/>
    <w:rsid w:val="00C93861"/>
    <w:rsid w:val="00C9464E"/>
    <w:rsid w:val="00C94B9A"/>
    <w:rsid w:val="00CA2D10"/>
    <w:rsid w:val="00CA431F"/>
    <w:rsid w:val="00CA455C"/>
    <w:rsid w:val="00CA4956"/>
    <w:rsid w:val="00CA4976"/>
    <w:rsid w:val="00CA4ECD"/>
    <w:rsid w:val="00CA5498"/>
    <w:rsid w:val="00CA71D5"/>
    <w:rsid w:val="00CA7832"/>
    <w:rsid w:val="00CB0479"/>
    <w:rsid w:val="00CB0A0F"/>
    <w:rsid w:val="00CB0BF6"/>
    <w:rsid w:val="00CB155B"/>
    <w:rsid w:val="00CB200C"/>
    <w:rsid w:val="00CB34F4"/>
    <w:rsid w:val="00CB3D4E"/>
    <w:rsid w:val="00CB5048"/>
    <w:rsid w:val="00CB55FA"/>
    <w:rsid w:val="00CB5B2C"/>
    <w:rsid w:val="00CB7140"/>
    <w:rsid w:val="00CB7A39"/>
    <w:rsid w:val="00CC08A7"/>
    <w:rsid w:val="00CC10F5"/>
    <w:rsid w:val="00CC1909"/>
    <w:rsid w:val="00CC2F7F"/>
    <w:rsid w:val="00CC2FFA"/>
    <w:rsid w:val="00CC30D7"/>
    <w:rsid w:val="00CC392A"/>
    <w:rsid w:val="00CC393A"/>
    <w:rsid w:val="00CC42B8"/>
    <w:rsid w:val="00CC4A44"/>
    <w:rsid w:val="00CC551F"/>
    <w:rsid w:val="00CC7423"/>
    <w:rsid w:val="00CD00A1"/>
    <w:rsid w:val="00CD0BAA"/>
    <w:rsid w:val="00CD430F"/>
    <w:rsid w:val="00CD5D4D"/>
    <w:rsid w:val="00CD71E6"/>
    <w:rsid w:val="00CE2F7D"/>
    <w:rsid w:val="00CE3D50"/>
    <w:rsid w:val="00CE5212"/>
    <w:rsid w:val="00CE59A0"/>
    <w:rsid w:val="00CE5E5F"/>
    <w:rsid w:val="00CE5F5C"/>
    <w:rsid w:val="00CE648C"/>
    <w:rsid w:val="00CE694C"/>
    <w:rsid w:val="00CE6F33"/>
    <w:rsid w:val="00CE789B"/>
    <w:rsid w:val="00CF0B7E"/>
    <w:rsid w:val="00CF20FE"/>
    <w:rsid w:val="00CF5490"/>
    <w:rsid w:val="00CF59C1"/>
    <w:rsid w:val="00CF6E55"/>
    <w:rsid w:val="00CF70C2"/>
    <w:rsid w:val="00CF73A0"/>
    <w:rsid w:val="00CF78C2"/>
    <w:rsid w:val="00D01DA2"/>
    <w:rsid w:val="00D027AC"/>
    <w:rsid w:val="00D02C63"/>
    <w:rsid w:val="00D03E06"/>
    <w:rsid w:val="00D0573E"/>
    <w:rsid w:val="00D06C3D"/>
    <w:rsid w:val="00D06E17"/>
    <w:rsid w:val="00D076D6"/>
    <w:rsid w:val="00D07C0D"/>
    <w:rsid w:val="00D1071E"/>
    <w:rsid w:val="00D1145D"/>
    <w:rsid w:val="00D129CD"/>
    <w:rsid w:val="00D12BFF"/>
    <w:rsid w:val="00D13354"/>
    <w:rsid w:val="00D13EB3"/>
    <w:rsid w:val="00D149A3"/>
    <w:rsid w:val="00D15196"/>
    <w:rsid w:val="00D15AAD"/>
    <w:rsid w:val="00D17C07"/>
    <w:rsid w:val="00D200C2"/>
    <w:rsid w:val="00D2092C"/>
    <w:rsid w:val="00D21925"/>
    <w:rsid w:val="00D219FA"/>
    <w:rsid w:val="00D21EED"/>
    <w:rsid w:val="00D22082"/>
    <w:rsid w:val="00D23188"/>
    <w:rsid w:val="00D2444E"/>
    <w:rsid w:val="00D25E8B"/>
    <w:rsid w:val="00D26157"/>
    <w:rsid w:val="00D27663"/>
    <w:rsid w:val="00D276EA"/>
    <w:rsid w:val="00D30BA6"/>
    <w:rsid w:val="00D34378"/>
    <w:rsid w:val="00D354CC"/>
    <w:rsid w:val="00D35F08"/>
    <w:rsid w:val="00D3633F"/>
    <w:rsid w:val="00D36AE0"/>
    <w:rsid w:val="00D3729D"/>
    <w:rsid w:val="00D44C18"/>
    <w:rsid w:val="00D46008"/>
    <w:rsid w:val="00D47806"/>
    <w:rsid w:val="00D47F89"/>
    <w:rsid w:val="00D5121F"/>
    <w:rsid w:val="00D51BBB"/>
    <w:rsid w:val="00D52D97"/>
    <w:rsid w:val="00D55757"/>
    <w:rsid w:val="00D56848"/>
    <w:rsid w:val="00D57D8C"/>
    <w:rsid w:val="00D61142"/>
    <w:rsid w:val="00D614C0"/>
    <w:rsid w:val="00D63D3C"/>
    <w:rsid w:val="00D63F77"/>
    <w:rsid w:val="00D64EB3"/>
    <w:rsid w:val="00D650D0"/>
    <w:rsid w:val="00D66BAF"/>
    <w:rsid w:val="00D676CD"/>
    <w:rsid w:val="00D678C9"/>
    <w:rsid w:val="00D67FA2"/>
    <w:rsid w:val="00D72565"/>
    <w:rsid w:val="00D72743"/>
    <w:rsid w:val="00D727C8"/>
    <w:rsid w:val="00D73724"/>
    <w:rsid w:val="00D73FB9"/>
    <w:rsid w:val="00D74CF7"/>
    <w:rsid w:val="00D75B98"/>
    <w:rsid w:val="00D76173"/>
    <w:rsid w:val="00D76DA7"/>
    <w:rsid w:val="00D80484"/>
    <w:rsid w:val="00D81698"/>
    <w:rsid w:val="00D81B91"/>
    <w:rsid w:val="00D82480"/>
    <w:rsid w:val="00D82E99"/>
    <w:rsid w:val="00D857DA"/>
    <w:rsid w:val="00D865AF"/>
    <w:rsid w:val="00D86D72"/>
    <w:rsid w:val="00D86FCC"/>
    <w:rsid w:val="00D907CF"/>
    <w:rsid w:val="00D91F8F"/>
    <w:rsid w:val="00D92325"/>
    <w:rsid w:val="00D923E2"/>
    <w:rsid w:val="00D92B75"/>
    <w:rsid w:val="00D93616"/>
    <w:rsid w:val="00D97821"/>
    <w:rsid w:val="00DA0851"/>
    <w:rsid w:val="00DA09C5"/>
    <w:rsid w:val="00DA141C"/>
    <w:rsid w:val="00DA21ED"/>
    <w:rsid w:val="00DA46F2"/>
    <w:rsid w:val="00DA51E5"/>
    <w:rsid w:val="00DA6B64"/>
    <w:rsid w:val="00DA6BD8"/>
    <w:rsid w:val="00DB03AA"/>
    <w:rsid w:val="00DB298F"/>
    <w:rsid w:val="00DB4B82"/>
    <w:rsid w:val="00DB579D"/>
    <w:rsid w:val="00DB5C27"/>
    <w:rsid w:val="00DB62D7"/>
    <w:rsid w:val="00DB769A"/>
    <w:rsid w:val="00DB7B00"/>
    <w:rsid w:val="00DB7BD6"/>
    <w:rsid w:val="00DB7F8A"/>
    <w:rsid w:val="00DC066F"/>
    <w:rsid w:val="00DC07B2"/>
    <w:rsid w:val="00DC1186"/>
    <w:rsid w:val="00DC132F"/>
    <w:rsid w:val="00DC1340"/>
    <w:rsid w:val="00DC387B"/>
    <w:rsid w:val="00DC6C48"/>
    <w:rsid w:val="00DC6EAF"/>
    <w:rsid w:val="00DC71A2"/>
    <w:rsid w:val="00DC75B0"/>
    <w:rsid w:val="00DC7677"/>
    <w:rsid w:val="00DD0279"/>
    <w:rsid w:val="00DD0379"/>
    <w:rsid w:val="00DD1A6E"/>
    <w:rsid w:val="00DD22A1"/>
    <w:rsid w:val="00DD3436"/>
    <w:rsid w:val="00DD398E"/>
    <w:rsid w:val="00DD49BB"/>
    <w:rsid w:val="00DD560B"/>
    <w:rsid w:val="00DD60A8"/>
    <w:rsid w:val="00DD65BF"/>
    <w:rsid w:val="00DD6DE2"/>
    <w:rsid w:val="00DD709E"/>
    <w:rsid w:val="00DD722F"/>
    <w:rsid w:val="00DD7A2F"/>
    <w:rsid w:val="00DE102B"/>
    <w:rsid w:val="00DE164E"/>
    <w:rsid w:val="00DE249E"/>
    <w:rsid w:val="00DE2C23"/>
    <w:rsid w:val="00DE3549"/>
    <w:rsid w:val="00DE46E7"/>
    <w:rsid w:val="00DE4A99"/>
    <w:rsid w:val="00DE4E10"/>
    <w:rsid w:val="00DE67C2"/>
    <w:rsid w:val="00DE7895"/>
    <w:rsid w:val="00DF064E"/>
    <w:rsid w:val="00DF1D22"/>
    <w:rsid w:val="00DF1EBB"/>
    <w:rsid w:val="00DF2356"/>
    <w:rsid w:val="00DF4300"/>
    <w:rsid w:val="00DF4780"/>
    <w:rsid w:val="00DF5700"/>
    <w:rsid w:val="00DF63E2"/>
    <w:rsid w:val="00E000D9"/>
    <w:rsid w:val="00E016A0"/>
    <w:rsid w:val="00E016C7"/>
    <w:rsid w:val="00E02F12"/>
    <w:rsid w:val="00E03A6B"/>
    <w:rsid w:val="00E046D2"/>
    <w:rsid w:val="00E0553F"/>
    <w:rsid w:val="00E05EDC"/>
    <w:rsid w:val="00E06A88"/>
    <w:rsid w:val="00E10133"/>
    <w:rsid w:val="00E102EE"/>
    <w:rsid w:val="00E105AB"/>
    <w:rsid w:val="00E12891"/>
    <w:rsid w:val="00E12934"/>
    <w:rsid w:val="00E12E47"/>
    <w:rsid w:val="00E12F52"/>
    <w:rsid w:val="00E14121"/>
    <w:rsid w:val="00E14EDF"/>
    <w:rsid w:val="00E14FED"/>
    <w:rsid w:val="00E16A30"/>
    <w:rsid w:val="00E16AF9"/>
    <w:rsid w:val="00E16C27"/>
    <w:rsid w:val="00E17B5B"/>
    <w:rsid w:val="00E2082A"/>
    <w:rsid w:val="00E211AC"/>
    <w:rsid w:val="00E22898"/>
    <w:rsid w:val="00E2302E"/>
    <w:rsid w:val="00E242CA"/>
    <w:rsid w:val="00E24A83"/>
    <w:rsid w:val="00E25281"/>
    <w:rsid w:val="00E257DD"/>
    <w:rsid w:val="00E2652F"/>
    <w:rsid w:val="00E27613"/>
    <w:rsid w:val="00E27D3E"/>
    <w:rsid w:val="00E27F03"/>
    <w:rsid w:val="00E30190"/>
    <w:rsid w:val="00E3043F"/>
    <w:rsid w:val="00E312C9"/>
    <w:rsid w:val="00E3775B"/>
    <w:rsid w:val="00E37D42"/>
    <w:rsid w:val="00E4089D"/>
    <w:rsid w:val="00E40FBD"/>
    <w:rsid w:val="00E419D0"/>
    <w:rsid w:val="00E41AA9"/>
    <w:rsid w:val="00E42051"/>
    <w:rsid w:val="00E42194"/>
    <w:rsid w:val="00E43211"/>
    <w:rsid w:val="00E43728"/>
    <w:rsid w:val="00E44E98"/>
    <w:rsid w:val="00E45D57"/>
    <w:rsid w:val="00E461C7"/>
    <w:rsid w:val="00E5385B"/>
    <w:rsid w:val="00E5423F"/>
    <w:rsid w:val="00E54AD2"/>
    <w:rsid w:val="00E553F8"/>
    <w:rsid w:val="00E55FC0"/>
    <w:rsid w:val="00E56C22"/>
    <w:rsid w:val="00E570A5"/>
    <w:rsid w:val="00E6136E"/>
    <w:rsid w:val="00E6141C"/>
    <w:rsid w:val="00E616DC"/>
    <w:rsid w:val="00E6204C"/>
    <w:rsid w:val="00E6331D"/>
    <w:rsid w:val="00E637C4"/>
    <w:rsid w:val="00E6398E"/>
    <w:rsid w:val="00E639F1"/>
    <w:rsid w:val="00E646A9"/>
    <w:rsid w:val="00E67457"/>
    <w:rsid w:val="00E67EDC"/>
    <w:rsid w:val="00E7039F"/>
    <w:rsid w:val="00E73526"/>
    <w:rsid w:val="00E74588"/>
    <w:rsid w:val="00E74F7E"/>
    <w:rsid w:val="00E753B1"/>
    <w:rsid w:val="00E76FF0"/>
    <w:rsid w:val="00E809A7"/>
    <w:rsid w:val="00E8116E"/>
    <w:rsid w:val="00E8204E"/>
    <w:rsid w:val="00E82876"/>
    <w:rsid w:val="00E8288E"/>
    <w:rsid w:val="00E83AB8"/>
    <w:rsid w:val="00E841B1"/>
    <w:rsid w:val="00E844A8"/>
    <w:rsid w:val="00E84B4C"/>
    <w:rsid w:val="00E84EA3"/>
    <w:rsid w:val="00E9247E"/>
    <w:rsid w:val="00E927C0"/>
    <w:rsid w:val="00E931A4"/>
    <w:rsid w:val="00E93858"/>
    <w:rsid w:val="00E95249"/>
    <w:rsid w:val="00E952ED"/>
    <w:rsid w:val="00E95399"/>
    <w:rsid w:val="00E95829"/>
    <w:rsid w:val="00EA053D"/>
    <w:rsid w:val="00EA26BD"/>
    <w:rsid w:val="00EA316E"/>
    <w:rsid w:val="00EA5EF1"/>
    <w:rsid w:val="00EA6940"/>
    <w:rsid w:val="00EA6E1C"/>
    <w:rsid w:val="00EA73B2"/>
    <w:rsid w:val="00EA7818"/>
    <w:rsid w:val="00EB084E"/>
    <w:rsid w:val="00EB2175"/>
    <w:rsid w:val="00EB2231"/>
    <w:rsid w:val="00EB2A39"/>
    <w:rsid w:val="00EB2AF8"/>
    <w:rsid w:val="00EB3FA2"/>
    <w:rsid w:val="00EB58A1"/>
    <w:rsid w:val="00EB5F0B"/>
    <w:rsid w:val="00EB6390"/>
    <w:rsid w:val="00EB676A"/>
    <w:rsid w:val="00EB7E07"/>
    <w:rsid w:val="00EC1ACD"/>
    <w:rsid w:val="00EC2370"/>
    <w:rsid w:val="00EC3779"/>
    <w:rsid w:val="00EC4654"/>
    <w:rsid w:val="00EC5DD1"/>
    <w:rsid w:val="00ED084F"/>
    <w:rsid w:val="00ED1239"/>
    <w:rsid w:val="00ED1ECB"/>
    <w:rsid w:val="00ED2A8B"/>
    <w:rsid w:val="00ED3BC8"/>
    <w:rsid w:val="00ED3EAF"/>
    <w:rsid w:val="00ED414B"/>
    <w:rsid w:val="00ED4CFF"/>
    <w:rsid w:val="00ED6809"/>
    <w:rsid w:val="00ED6CB5"/>
    <w:rsid w:val="00ED73C7"/>
    <w:rsid w:val="00ED76F2"/>
    <w:rsid w:val="00ED7F0C"/>
    <w:rsid w:val="00EE02A2"/>
    <w:rsid w:val="00EE02E6"/>
    <w:rsid w:val="00EE0477"/>
    <w:rsid w:val="00EE0537"/>
    <w:rsid w:val="00EE07FD"/>
    <w:rsid w:val="00EE186D"/>
    <w:rsid w:val="00EE23F6"/>
    <w:rsid w:val="00EE39F2"/>
    <w:rsid w:val="00EE4C30"/>
    <w:rsid w:val="00EE553C"/>
    <w:rsid w:val="00EE5693"/>
    <w:rsid w:val="00EE589E"/>
    <w:rsid w:val="00EE7390"/>
    <w:rsid w:val="00EE75B0"/>
    <w:rsid w:val="00EE76CA"/>
    <w:rsid w:val="00EF0576"/>
    <w:rsid w:val="00EF0691"/>
    <w:rsid w:val="00EF4A03"/>
    <w:rsid w:val="00EF5570"/>
    <w:rsid w:val="00EF6563"/>
    <w:rsid w:val="00EF6EC8"/>
    <w:rsid w:val="00EF7B61"/>
    <w:rsid w:val="00F005A4"/>
    <w:rsid w:val="00F010D5"/>
    <w:rsid w:val="00F02439"/>
    <w:rsid w:val="00F07111"/>
    <w:rsid w:val="00F10611"/>
    <w:rsid w:val="00F12382"/>
    <w:rsid w:val="00F12E96"/>
    <w:rsid w:val="00F13F66"/>
    <w:rsid w:val="00F16264"/>
    <w:rsid w:val="00F17817"/>
    <w:rsid w:val="00F21215"/>
    <w:rsid w:val="00F22566"/>
    <w:rsid w:val="00F2334E"/>
    <w:rsid w:val="00F236F8"/>
    <w:rsid w:val="00F254BD"/>
    <w:rsid w:val="00F27B08"/>
    <w:rsid w:val="00F34673"/>
    <w:rsid w:val="00F34879"/>
    <w:rsid w:val="00F35FC3"/>
    <w:rsid w:val="00F369A5"/>
    <w:rsid w:val="00F369DD"/>
    <w:rsid w:val="00F424B2"/>
    <w:rsid w:val="00F43414"/>
    <w:rsid w:val="00F4350C"/>
    <w:rsid w:val="00F44666"/>
    <w:rsid w:val="00F449AA"/>
    <w:rsid w:val="00F4672B"/>
    <w:rsid w:val="00F51F1F"/>
    <w:rsid w:val="00F52884"/>
    <w:rsid w:val="00F53672"/>
    <w:rsid w:val="00F5574F"/>
    <w:rsid w:val="00F559F5"/>
    <w:rsid w:val="00F56CB3"/>
    <w:rsid w:val="00F56FFD"/>
    <w:rsid w:val="00F57105"/>
    <w:rsid w:val="00F60BCD"/>
    <w:rsid w:val="00F614DB"/>
    <w:rsid w:val="00F62EB5"/>
    <w:rsid w:val="00F638D8"/>
    <w:rsid w:val="00F66AC3"/>
    <w:rsid w:val="00F66F01"/>
    <w:rsid w:val="00F67101"/>
    <w:rsid w:val="00F671A9"/>
    <w:rsid w:val="00F673A3"/>
    <w:rsid w:val="00F70915"/>
    <w:rsid w:val="00F7096C"/>
    <w:rsid w:val="00F73F9F"/>
    <w:rsid w:val="00F74B3E"/>
    <w:rsid w:val="00F7623A"/>
    <w:rsid w:val="00F76D6D"/>
    <w:rsid w:val="00F8026C"/>
    <w:rsid w:val="00F80D9D"/>
    <w:rsid w:val="00F80F5E"/>
    <w:rsid w:val="00F81937"/>
    <w:rsid w:val="00F8195A"/>
    <w:rsid w:val="00F8214F"/>
    <w:rsid w:val="00F8234D"/>
    <w:rsid w:val="00F82CDA"/>
    <w:rsid w:val="00F8320D"/>
    <w:rsid w:val="00F84B39"/>
    <w:rsid w:val="00F852A8"/>
    <w:rsid w:val="00F85789"/>
    <w:rsid w:val="00F85D83"/>
    <w:rsid w:val="00F91D74"/>
    <w:rsid w:val="00F92A60"/>
    <w:rsid w:val="00F94522"/>
    <w:rsid w:val="00F94C13"/>
    <w:rsid w:val="00F94D47"/>
    <w:rsid w:val="00F967AF"/>
    <w:rsid w:val="00F969A1"/>
    <w:rsid w:val="00F975F0"/>
    <w:rsid w:val="00F97C76"/>
    <w:rsid w:val="00FA29C2"/>
    <w:rsid w:val="00FA340B"/>
    <w:rsid w:val="00FA5CE9"/>
    <w:rsid w:val="00FA653B"/>
    <w:rsid w:val="00FA6946"/>
    <w:rsid w:val="00FB2B80"/>
    <w:rsid w:val="00FB3139"/>
    <w:rsid w:val="00FB3D52"/>
    <w:rsid w:val="00FB4384"/>
    <w:rsid w:val="00FB5AFA"/>
    <w:rsid w:val="00FB63DD"/>
    <w:rsid w:val="00FB6879"/>
    <w:rsid w:val="00FC0031"/>
    <w:rsid w:val="00FC0F5D"/>
    <w:rsid w:val="00FC3885"/>
    <w:rsid w:val="00FC6406"/>
    <w:rsid w:val="00FC7F58"/>
    <w:rsid w:val="00FD0BA1"/>
    <w:rsid w:val="00FD0D96"/>
    <w:rsid w:val="00FD1158"/>
    <w:rsid w:val="00FD2C89"/>
    <w:rsid w:val="00FD3D31"/>
    <w:rsid w:val="00FD4251"/>
    <w:rsid w:val="00FD5C47"/>
    <w:rsid w:val="00FD7816"/>
    <w:rsid w:val="00FD7DB5"/>
    <w:rsid w:val="00FE1933"/>
    <w:rsid w:val="00FE2622"/>
    <w:rsid w:val="00FE2CA9"/>
    <w:rsid w:val="00FE371C"/>
    <w:rsid w:val="00FE423A"/>
    <w:rsid w:val="00FE43F8"/>
    <w:rsid w:val="00FE45E3"/>
    <w:rsid w:val="00FE4A26"/>
    <w:rsid w:val="00FE6951"/>
    <w:rsid w:val="00FE7187"/>
    <w:rsid w:val="00FE74F5"/>
    <w:rsid w:val="00FF0FEC"/>
    <w:rsid w:val="00FF5D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3557828C"/>
  <w15:chartTrackingRefBased/>
  <w15:docId w15:val="{179DF579-EA29-4BD5-AA17-E3382DFA0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Neo Sans Pro" w:hAnsi="Neo Sans Pro"/>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Neo Sans Pro" w:hAnsi="Neo Sans Pro"/>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qFormat/>
    <w:rsid w:val="00D25E8B"/>
    <w:rPr>
      <w:rFonts w:ascii="Tahoma" w:hAnsi="Tahoma" w:cs="Tahoma"/>
      <w:sz w:val="16"/>
      <w:szCs w:val="16"/>
    </w:rPr>
  </w:style>
  <w:style w:type="paragraph" w:styleId="Nagwek">
    <w:name w:val="header"/>
    <w:basedOn w:val="Normalny"/>
    <w:link w:val="NagwekZnak"/>
    <w:uiPriority w:val="99"/>
    <w:unhideWhenUsed/>
    <w:rsid w:val="00757F09"/>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757F09"/>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757F09"/>
  </w:style>
  <w:style w:type="paragraph" w:customStyle="1" w:styleId="BodyText2">
    <w:name w:val="Body Text 2"/>
    <w:basedOn w:val="Normalny"/>
    <w:rsid w:val="00F449AA"/>
    <w:pPr>
      <w:widowControl w:val="0"/>
      <w:overflowPunct w:val="0"/>
      <w:autoSpaceDE w:val="0"/>
      <w:autoSpaceDN w:val="0"/>
      <w:adjustRightInd w:val="0"/>
      <w:spacing w:after="0" w:line="240" w:lineRule="auto"/>
    </w:pPr>
    <w:rPr>
      <w:rFonts w:ascii="Times New Roman" w:eastAsia="Times New Roman" w:hAnsi="Times New Roman"/>
      <w:kern w:val="28"/>
      <w:szCs w:val="20"/>
      <w:lang w:eastAsia="pl-PL"/>
    </w:rPr>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32"/>
      <w:szCs w:val="24"/>
      <w:lang w:eastAsia="pl-PL"/>
    </w:rPr>
  </w:style>
  <w:style w:type="paragraph" w:styleId="Akapitzlist">
    <w:name w:val="List Paragraph"/>
    <w:aliases w:val="Preambuła,Numerowanie,Akapit z listą BS,L1,Akapit z listą5,Bulleted list,Odstavec,Podsis rysunku,T_SZ_List Paragraph,sw tekst,CW_Lista,lp1,CP-UC,CP-Punkty,Bullet List,List - bullets,Equipment,Bullet 1,List Paragraph Char Char,b1,Figure_na"/>
    <w:basedOn w:val="Normalny"/>
    <w:link w:val="AkapitzlistZnak"/>
    <w:qFormat/>
    <w:rsid w:val="00426085"/>
    <w:pPr>
      <w:spacing w:after="0" w:line="240" w:lineRule="auto"/>
      <w:ind w:left="720"/>
      <w:contextualSpacing/>
    </w:pPr>
    <w:rPr>
      <w:rFonts w:ascii="Times New Roman" w:eastAsia="Times New Roman" w:hAnsi="Times New Roman"/>
      <w:kern w:val="32"/>
      <w:szCs w:val="24"/>
      <w:lang w:val="x-none" w:eastAsia="x-none"/>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32"/>
      <w:sz w:val="16"/>
      <w:szCs w:val="16"/>
      <w:lang w:eastAsia="pl-PL"/>
    </w:rPr>
  </w:style>
  <w:style w:type="character" w:styleId="Hipercze">
    <w:name w:val="Hyperlink"/>
    <w:unhideWhenUsed/>
    <w:rsid w:val="002273FC"/>
    <w:rPr>
      <w:color w:val="0000FF"/>
      <w:u w:val="single"/>
    </w:rPr>
  </w:style>
  <w:style w:type="character" w:customStyle="1" w:styleId="st">
    <w:name w:val="st"/>
    <w:qFormat/>
    <w:rsid w:val="00B35D0F"/>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numPr>
        <w:ilvl w:val="1"/>
        <w:numId w:val="1"/>
      </w:numPr>
      <w:spacing w:before="120" w:line="240" w:lineRule="auto"/>
    </w:pPr>
    <w:rPr>
      <w:rFonts w:ascii="Times New Roman" w:hAnsi="Times New Roman"/>
      <w:lang w:eastAsia="en-GB"/>
    </w:rPr>
  </w:style>
  <w:style w:type="paragraph" w:customStyle="1" w:styleId="NumPar3">
    <w:name w:val="NumPar 3"/>
    <w:basedOn w:val="Normalny"/>
    <w:next w:val="Text1"/>
    <w:qFormat/>
    <w:rsid w:val="00B35D0F"/>
    <w:pPr>
      <w:numPr>
        <w:ilvl w:val="2"/>
        <w:numId w:val="1"/>
      </w:numPr>
      <w:spacing w:before="120" w:line="240" w:lineRule="auto"/>
    </w:pPr>
    <w:rPr>
      <w:rFonts w:ascii="Times New Roman" w:hAnsi="Times New Roman"/>
      <w:lang w:eastAsia="en-GB"/>
    </w:rPr>
  </w:style>
  <w:style w:type="paragraph" w:customStyle="1" w:styleId="NumPar4">
    <w:name w:val="NumPar 4"/>
    <w:basedOn w:val="Normalny"/>
    <w:next w:val="Text1"/>
    <w:qFormat/>
    <w:rsid w:val="00B35D0F"/>
    <w:pPr>
      <w:numPr>
        <w:ilvl w:val="3"/>
        <w:numId w:val="1"/>
      </w:numPr>
      <w:spacing w:before="120" w:line="240" w:lineRule="auto"/>
    </w:pPr>
    <w:rPr>
      <w:rFonts w:ascii="Times New Roman" w:hAnsi="Times New Roman"/>
      <w:lang w:eastAsia="en-GB"/>
    </w:rPr>
  </w:style>
  <w:style w:type="character" w:styleId="Pogrubienie">
    <w:name w:val="Strong"/>
    <w:uiPriority w:val="22"/>
    <w:qFormat/>
    <w:rsid w:val="00E639F1"/>
    <w:rPr>
      <w:b/>
      <w:bCs/>
    </w:rPr>
  </w:style>
  <w:style w:type="paragraph" w:styleId="NormalnyWeb">
    <w:name w:val="Normal (Web)"/>
    <w:basedOn w:val="Normalny"/>
    <w:uiPriority w:val="99"/>
    <w:unhideWhenUsed/>
    <w:qFormat/>
    <w:rsid w:val="00E639F1"/>
    <w:pPr>
      <w:spacing w:before="100" w:beforeAutospacing="1" w:after="100" w:afterAutospacing="1" w:line="240" w:lineRule="auto"/>
      <w:jc w:val="left"/>
    </w:pPr>
    <w:rPr>
      <w:rFonts w:ascii="Times New Roman" w:eastAsia="Times New Roman" w:hAnsi="Times New Roman"/>
      <w:sz w:val="24"/>
      <w:szCs w:val="24"/>
      <w:lang w:eastAsia="pl-PL"/>
    </w:rPr>
  </w:style>
  <w:style w:type="character" w:customStyle="1" w:styleId="lrzxr">
    <w:name w:val="lrzxr"/>
    <w:qFormat/>
    <w:rsid w:val="000D72BC"/>
  </w:style>
  <w:style w:type="character" w:styleId="Uwydatnienie">
    <w:name w:val="Emphasis"/>
    <w:uiPriority w:val="20"/>
    <w:qFormat/>
    <w:rsid w:val="000D72BC"/>
    <w:rPr>
      <w:i/>
      <w:i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pytanie">
    <w:name w:val="zapytanie"/>
    <w:uiPriority w:val="99"/>
    <w:qFormat/>
    <w:rsid w:val="00E74F7E"/>
    <w:pPr>
      <w:numPr>
        <w:numId w:val="2"/>
      </w:numPr>
    </w:pPr>
  </w:style>
  <w:style w:type="paragraph" w:customStyle="1" w:styleId="Akapitzlist1">
    <w:name w:val="Akapit z listą1"/>
    <w:basedOn w:val="Normalny"/>
    <w:uiPriority w:val="99"/>
    <w:rsid w:val="00A325BA"/>
    <w:pPr>
      <w:spacing w:after="200"/>
      <w:ind w:left="720"/>
      <w:jc w:val="left"/>
    </w:pPr>
    <w:rPr>
      <w:sz w:val="24"/>
      <w:lang w:eastAsia="ar-SA"/>
    </w:rPr>
  </w:style>
  <w:style w:type="character" w:customStyle="1" w:styleId="gray11px1">
    <w:name w:val="gray11px1"/>
    <w:rsid w:val="00A325BA"/>
    <w:rPr>
      <w:rFonts w:ascii="Tahoma" w:hAnsi="Tahoma" w:cs="Tahoma" w:hint="default"/>
      <w:b w:val="0"/>
      <w:bCs w:val="0"/>
      <w:i w:val="0"/>
      <w:iCs w:val="0"/>
      <w:color w:val="333333"/>
      <w:sz w:val="17"/>
      <w:szCs w:val="17"/>
    </w:rPr>
  </w:style>
  <w:style w:type="paragraph" w:styleId="Tekstpodstawowywcity">
    <w:name w:val="Body Text Indent"/>
    <w:basedOn w:val="Normalny"/>
    <w:link w:val="TekstpodstawowywcityZnak"/>
    <w:uiPriority w:val="99"/>
    <w:semiHidden/>
    <w:unhideWhenUsed/>
    <w:rsid w:val="00AE5647"/>
    <w:pPr>
      <w:ind w:left="283"/>
    </w:pPr>
    <w:rPr>
      <w:lang w:val="x-none"/>
    </w:rPr>
  </w:style>
  <w:style w:type="character" w:customStyle="1" w:styleId="TekstpodstawowywcityZnak">
    <w:name w:val="Tekst podstawowy wcięty Znak"/>
    <w:link w:val="Tekstpodstawowywcity"/>
    <w:uiPriority w:val="99"/>
    <w:semiHidden/>
    <w:rsid w:val="00AE5647"/>
    <w:rPr>
      <w:rFonts w:ascii="Arial" w:hAnsi="Arial"/>
      <w:szCs w:val="22"/>
      <w:lang w:eastAsia="en-US"/>
    </w:rPr>
  </w:style>
  <w:style w:type="paragraph" w:customStyle="1" w:styleId="Tekstpodstawowy22">
    <w:name w:val="Tekst podstawowy 22"/>
    <w:basedOn w:val="Normalny"/>
    <w:rsid w:val="00AE5647"/>
    <w:pPr>
      <w:overflowPunct w:val="0"/>
      <w:autoSpaceDE w:val="0"/>
      <w:autoSpaceDN w:val="0"/>
      <w:adjustRightInd w:val="0"/>
      <w:spacing w:after="0" w:line="240" w:lineRule="auto"/>
      <w:jc w:val="left"/>
    </w:pPr>
    <w:rPr>
      <w:rFonts w:ascii="Times New Roman" w:eastAsia="Times New Roman" w:hAnsi="Times New Roman"/>
      <w:sz w:val="24"/>
      <w:szCs w:val="20"/>
      <w:lang w:eastAsia="pl-PL"/>
    </w:rPr>
  </w:style>
  <w:style w:type="paragraph" w:customStyle="1" w:styleId="Standard">
    <w:name w:val="Standard"/>
    <w:rsid w:val="0089046C"/>
    <w:pPr>
      <w:suppressAutoHyphens/>
      <w:autoSpaceDN w:val="0"/>
      <w:spacing w:after="160" w:line="247" w:lineRule="auto"/>
      <w:textAlignment w:val="baseline"/>
    </w:pPr>
    <w:rPr>
      <w:rFonts w:ascii="Calibri" w:eastAsia="SimSun" w:hAnsi="Calibri" w:cs="Tahoma"/>
      <w:kern w:val="3"/>
      <w:sz w:val="22"/>
      <w:szCs w:val="22"/>
      <w:lang w:eastAsia="en-US"/>
    </w:rPr>
  </w:style>
  <w:style w:type="numbering" w:customStyle="1" w:styleId="WWNum64">
    <w:name w:val="WWNum64"/>
    <w:basedOn w:val="Bezlisty"/>
    <w:rsid w:val="0089046C"/>
    <w:pPr>
      <w:numPr>
        <w:numId w:val="3"/>
      </w:numPr>
    </w:pPr>
  </w:style>
  <w:style w:type="numbering" w:customStyle="1" w:styleId="WWNum65">
    <w:name w:val="WWNum65"/>
    <w:basedOn w:val="Bezlisty"/>
    <w:rsid w:val="0089046C"/>
    <w:pPr>
      <w:numPr>
        <w:numId w:val="4"/>
      </w:numPr>
    </w:pPr>
  </w:style>
  <w:style w:type="numbering" w:customStyle="1" w:styleId="WWNum66">
    <w:name w:val="WWNum66"/>
    <w:basedOn w:val="Bezlisty"/>
    <w:rsid w:val="0089046C"/>
    <w:pPr>
      <w:numPr>
        <w:numId w:val="5"/>
      </w:numPr>
    </w:pPr>
  </w:style>
  <w:style w:type="numbering" w:customStyle="1" w:styleId="WWNum67">
    <w:name w:val="WWNum67"/>
    <w:basedOn w:val="Bezlisty"/>
    <w:rsid w:val="0089046C"/>
    <w:pPr>
      <w:numPr>
        <w:numId w:val="6"/>
      </w:numPr>
    </w:pPr>
  </w:style>
  <w:style w:type="numbering" w:customStyle="1" w:styleId="WWNum69">
    <w:name w:val="WWNum69"/>
    <w:basedOn w:val="Bezlisty"/>
    <w:rsid w:val="0089046C"/>
    <w:pPr>
      <w:numPr>
        <w:numId w:val="7"/>
      </w:numPr>
    </w:pPr>
  </w:style>
  <w:style w:type="numbering" w:customStyle="1" w:styleId="WWNum71">
    <w:name w:val="WWNum71"/>
    <w:basedOn w:val="Bezlisty"/>
    <w:rsid w:val="0089046C"/>
    <w:pPr>
      <w:numPr>
        <w:numId w:val="8"/>
      </w:numPr>
    </w:pPr>
  </w:style>
  <w:style w:type="numbering" w:customStyle="1" w:styleId="WWNum72">
    <w:name w:val="WWNum72"/>
    <w:basedOn w:val="Bezlisty"/>
    <w:rsid w:val="0089046C"/>
    <w:pPr>
      <w:numPr>
        <w:numId w:val="9"/>
      </w:numPr>
    </w:pPr>
  </w:style>
  <w:style w:type="numbering" w:customStyle="1" w:styleId="WWNum74">
    <w:name w:val="WWNum74"/>
    <w:basedOn w:val="Bezlisty"/>
    <w:rsid w:val="0089046C"/>
    <w:pPr>
      <w:numPr>
        <w:numId w:val="10"/>
      </w:numPr>
    </w:pPr>
  </w:style>
  <w:style w:type="numbering" w:customStyle="1" w:styleId="WWNum68">
    <w:name w:val="WWNum68"/>
    <w:basedOn w:val="Bezlisty"/>
    <w:rsid w:val="00E8288E"/>
    <w:pPr>
      <w:numPr>
        <w:numId w:val="11"/>
      </w:numPr>
    </w:pPr>
  </w:style>
  <w:style w:type="numbering" w:customStyle="1" w:styleId="WWNum70">
    <w:name w:val="WWNum70"/>
    <w:basedOn w:val="Bezlisty"/>
    <w:rsid w:val="00E8288E"/>
    <w:pPr>
      <w:numPr>
        <w:numId w:val="12"/>
      </w:numPr>
    </w:pPr>
  </w:style>
  <w:style w:type="numbering" w:customStyle="1" w:styleId="WWNum73">
    <w:name w:val="WWNum73"/>
    <w:basedOn w:val="Bezlisty"/>
    <w:rsid w:val="00E8288E"/>
    <w:pPr>
      <w:numPr>
        <w:numId w:val="13"/>
      </w:numPr>
    </w:pPr>
  </w:style>
  <w:style w:type="paragraph" w:styleId="Legenda">
    <w:name w:val="caption"/>
    <w:basedOn w:val="Normalny"/>
    <w:next w:val="Normalny"/>
    <w:qFormat/>
    <w:rsid w:val="00912383"/>
    <w:pPr>
      <w:spacing w:after="0" w:line="240" w:lineRule="auto"/>
      <w:jc w:val="left"/>
    </w:pPr>
    <w:rPr>
      <w:rFonts w:ascii="Courier New" w:eastAsia="Times New Roman" w:hAnsi="Courier New"/>
      <w:b/>
      <w:sz w:val="24"/>
      <w:szCs w:val="20"/>
      <w:lang w:eastAsia="pl-PL"/>
    </w:rPr>
  </w:style>
  <w:style w:type="paragraph" w:customStyle="1" w:styleId="Default">
    <w:name w:val="Default"/>
    <w:rsid w:val="006D74E1"/>
    <w:pPr>
      <w:autoSpaceDE w:val="0"/>
      <w:autoSpaceDN w:val="0"/>
      <w:adjustRightInd w:val="0"/>
    </w:pPr>
    <w:rPr>
      <w:rFonts w:ascii="Arial" w:hAnsi="Arial" w:cs="Arial"/>
      <w:color w:val="000000"/>
      <w:sz w:val="24"/>
      <w:szCs w:val="24"/>
    </w:rPr>
  </w:style>
  <w:style w:type="paragraph" w:styleId="Podtytu">
    <w:name w:val="Subtitle"/>
    <w:basedOn w:val="Normalny"/>
    <w:link w:val="PodtytuZnak"/>
    <w:qFormat/>
    <w:rsid w:val="000E4674"/>
    <w:pPr>
      <w:tabs>
        <w:tab w:val="center" w:pos="4253"/>
      </w:tabs>
      <w:suppressAutoHyphens/>
      <w:spacing w:after="0" w:line="240" w:lineRule="auto"/>
      <w:jc w:val="center"/>
    </w:pPr>
    <w:rPr>
      <w:rFonts w:ascii="Times New Roman" w:eastAsia="Times New Roman" w:hAnsi="Times New Roman"/>
      <w:b/>
      <w:bCs/>
      <w:sz w:val="24"/>
      <w:szCs w:val="24"/>
      <w:lang w:val="x-none" w:eastAsia="x-none"/>
    </w:rPr>
  </w:style>
  <w:style w:type="character" w:customStyle="1" w:styleId="PodtytuZnak">
    <w:name w:val="Podtytuł Znak"/>
    <w:link w:val="Podtytu"/>
    <w:rsid w:val="000E4674"/>
    <w:rPr>
      <w:rFonts w:ascii="Times New Roman" w:eastAsia="Times New Roman" w:hAnsi="Times New Roman"/>
      <w:b/>
      <w:bCs/>
      <w:sz w:val="24"/>
      <w:szCs w:val="24"/>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lp1 Znak,CP-UC Znak,CP-Punkty Znak,b1 Znak"/>
    <w:link w:val="Akapitzlist"/>
    <w:uiPriority w:val="34"/>
    <w:qFormat/>
    <w:locked/>
    <w:rsid w:val="000D6003"/>
    <w:rPr>
      <w:rFonts w:ascii="Times New Roman" w:eastAsia="Times New Roman" w:hAnsi="Times New Roman"/>
      <w:kern w:val="32"/>
      <w:szCs w:val="24"/>
    </w:rPr>
  </w:style>
  <w:style w:type="paragraph" w:customStyle="1" w:styleId="BodyText21">
    <w:name w:val="Body Text 21"/>
    <w:basedOn w:val="Normalny"/>
    <w:rsid w:val="000D6003"/>
    <w:pPr>
      <w:widowControl w:val="0"/>
      <w:overflowPunct w:val="0"/>
      <w:autoSpaceDE w:val="0"/>
      <w:autoSpaceDN w:val="0"/>
      <w:adjustRightInd w:val="0"/>
      <w:spacing w:line="240" w:lineRule="auto"/>
      <w:textAlignment w:val="baseline"/>
    </w:pPr>
    <w:rPr>
      <w:rFonts w:ascii="Times New Roman" w:eastAsia="Times New Roman" w:hAnsi="Times New Roman"/>
      <w:sz w:val="24"/>
      <w:szCs w:val="20"/>
      <w:lang w:eastAsia="pl-PL"/>
    </w:rPr>
  </w:style>
  <w:style w:type="character" w:customStyle="1" w:styleId="czeinternetowe">
    <w:name w:val="Łącze internetowe"/>
    <w:unhideWhenUsed/>
    <w:rsid w:val="00B13DB6"/>
    <w:rPr>
      <w:color w:val="0000FF"/>
      <w:u w:val="single"/>
    </w:rPr>
  </w:style>
  <w:style w:type="character" w:customStyle="1" w:styleId="Wyrnienie">
    <w:name w:val="Wyróżnienie"/>
    <w:uiPriority w:val="20"/>
    <w:qFormat/>
    <w:rsid w:val="00B13DB6"/>
    <w:rPr>
      <w:i/>
      <w:iCs/>
    </w:rPr>
  </w:style>
  <w:style w:type="character" w:customStyle="1" w:styleId="WW8Num39z0">
    <w:name w:val="WW8Num39z0"/>
    <w:qFormat/>
    <w:rsid w:val="00B13DB6"/>
    <w:rPr>
      <w:rFonts w:ascii="Arial" w:hAnsi="Arial" w:cs="Arial"/>
      <w:b w:val="0"/>
      <w:sz w:val="20"/>
      <w:szCs w:val="20"/>
    </w:rPr>
  </w:style>
  <w:style w:type="character" w:customStyle="1" w:styleId="WW8Num39z1">
    <w:name w:val="WW8Num39z1"/>
    <w:qFormat/>
    <w:rsid w:val="00B13DB6"/>
    <w:rPr>
      <w:rFonts w:ascii="Arial" w:hAnsi="Arial" w:cs="Arial"/>
      <w:sz w:val="20"/>
    </w:rPr>
  </w:style>
  <w:style w:type="character" w:customStyle="1" w:styleId="WW8Num39z2">
    <w:name w:val="WW8Num39z2"/>
    <w:qFormat/>
    <w:rsid w:val="00B13DB6"/>
    <w:rPr>
      <w:sz w:val="20"/>
    </w:rPr>
  </w:style>
  <w:style w:type="character" w:customStyle="1" w:styleId="WW8Num39z3">
    <w:name w:val="WW8Num39z3"/>
    <w:qFormat/>
    <w:rsid w:val="00B13DB6"/>
  </w:style>
  <w:style w:type="character" w:customStyle="1" w:styleId="WW8Num3z0">
    <w:name w:val="WW8Num3z0"/>
    <w:qFormat/>
    <w:rsid w:val="00B13DB6"/>
    <w:rPr>
      <w:rFonts w:ascii="Arial" w:hAnsi="Arial" w:cs="Arial"/>
      <w:b/>
      <w:bCs/>
      <w:i/>
      <w:sz w:val="22"/>
      <w:szCs w:val="18"/>
      <w:lang w:eastAsia="ar-SA"/>
    </w:rPr>
  </w:style>
  <w:style w:type="character" w:customStyle="1" w:styleId="WW8Num3z3">
    <w:name w:val="WW8Num3z3"/>
    <w:qFormat/>
    <w:rsid w:val="00B13DB6"/>
  </w:style>
  <w:style w:type="character" w:customStyle="1" w:styleId="WW8Num3z4">
    <w:name w:val="WW8Num3z4"/>
    <w:qFormat/>
    <w:rsid w:val="00B13DB6"/>
  </w:style>
  <w:style w:type="character" w:customStyle="1" w:styleId="WW8Num3z5">
    <w:name w:val="WW8Num3z5"/>
    <w:qFormat/>
    <w:rsid w:val="00B13DB6"/>
  </w:style>
  <w:style w:type="character" w:customStyle="1" w:styleId="WW8Num3z6">
    <w:name w:val="WW8Num3z6"/>
    <w:qFormat/>
    <w:rsid w:val="00B13DB6"/>
  </w:style>
  <w:style w:type="character" w:customStyle="1" w:styleId="WW8Num3z7">
    <w:name w:val="WW8Num3z7"/>
    <w:qFormat/>
    <w:rsid w:val="00B13DB6"/>
  </w:style>
  <w:style w:type="character" w:customStyle="1" w:styleId="WW8Num3z8">
    <w:name w:val="WW8Num3z8"/>
    <w:qFormat/>
    <w:rsid w:val="00B13DB6"/>
  </w:style>
  <w:style w:type="character" w:customStyle="1" w:styleId="Znakinumeracji">
    <w:name w:val="Znaki numeracji"/>
    <w:qFormat/>
    <w:rsid w:val="00B13DB6"/>
  </w:style>
  <w:style w:type="paragraph" w:styleId="Lista">
    <w:name w:val="List"/>
    <w:basedOn w:val="Tekstpodstawowy"/>
    <w:rsid w:val="00B13DB6"/>
    <w:pPr>
      <w:suppressAutoHyphens/>
    </w:pPr>
    <w:rPr>
      <w:rFonts w:cs="Arial"/>
    </w:rPr>
  </w:style>
  <w:style w:type="paragraph" w:customStyle="1" w:styleId="Indeks">
    <w:name w:val="Indeks"/>
    <w:basedOn w:val="Normalny"/>
    <w:qFormat/>
    <w:rsid w:val="00B13DB6"/>
    <w:pPr>
      <w:suppressLineNumbers/>
      <w:suppressAutoHyphens/>
    </w:pPr>
    <w:rPr>
      <w:rFonts w:cs="Arial"/>
    </w:rPr>
  </w:style>
  <w:style w:type="paragraph" w:customStyle="1" w:styleId="Gwkaistopka">
    <w:name w:val="Główka i stopka"/>
    <w:basedOn w:val="Normalny"/>
    <w:qFormat/>
    <w:rsid w:val="00B13DB6"/>
    <w:pPr>
      <w:suppressAutoHyphens/>
    </w:pPr>
  </w:style>
  <w:style w:type="paragraph" w:customStyle="1" w:styleId="Tekstpodstawowy21">
    <w:name w:val="Tekst podstawowy 21"/>
    <w:basedOn w:val="Normalny"/>
    <w:qFormat/>
    <w:rsid w:val="00B13DB6"/>
    <w:pPr>
      <w:widowControl w:val="0"/>
      <w:suppressAutoHyphens/>
      <w:spacing w:after="0" w:line="240" w:lineRule="auto"/>
    </w:pPr>
    <w:rPr>
      <w:rFonts w:ascii="Times New Roman" w:eastAsia="Times New Roman" w:hAnsi="Times New Roman"/>
      <w:kern w:val="2"/>
      <w:szCs w:val="20"/>
      <w:lang w:eastAsia="pl-PL"/>
    </w:rPr>
  </w:style>
  <w:style w:type="paragraph" w:customStyle="1" w:styleId="Zawartoramki">
    <w:name w:val="Zawartość ramki"/>
    <w:basedOn w:val="Normalny"/>
    <w:qFormat/>
    <w:rsid w:val="00B13DB6"/>
    <w:pPr>
      <w:suppressAutoHyphens/>
    </w:pPr>
  </w:style>
  <w:style w:type="paragraph" w:customStyle="1" w:styleId="Zawartotabeli">
    <w:name w:val="Zawartość tabeli"/>
    <w:basedOn w:val="Normalny"/>
    <w:qFormat/>
    <w:rsid w:val="00B13DB6"/>
    <w:pPr>
      <w:widowControl w:val="0"/>
      <w:suppressLineNumbers/>
      <w:suppressAutoHyphens/>
    </w:pPr>
  </w:style>
  <w:style w:type="paragraph" w:customStyle="1" w:styleId="Nagwektabeli">
    <w:name w:val="Nagłówek tabeli"/>
    <w:basedOn w:val="Zawartotabeli"/>
    <w:qFormat/>
    <w:rsid w:val="00B13DB6"/>
    <w:pPr>
      <w:jc w:val="center"/>
    </w:pPr>
    <w:rPr>
      <w:b/>
      <w:bCs/>
    </w:rPr>
  </w:style>
  <w:style w:type="numbering" w:customStyle="1" w:styleId="WW8Num39">
    <w:name w:val="WW8Num39"/>
    <w:qFormat/>
    <w:rsid w:val="00B13DB6"/>
  </w:style>
  <w:style w:type="numbering" w:customStyle="1" w:styleId="WW8Num3">
    <w:name w:val="WW8Num3"/>
    <w:qFormat/>
    <w:rsid w:val="00B13DB6"/>
  </w:style>
  <w:style w:type="paragraph" w:styleId="Tekstprzypisukocowego">
    <w:name w:val="endnote text"/>
    <w:basedOn w:val="Normalny"/>
    <w:link w:val="TekstprzypisukocowegoZnak"/>
    <w:uiPriority w:val="99"/>
    <w:semiHidden/>
    <w:unhideWhenUsed/>
    <w:rsid w:val="00A30EEB"/>
    <w:rPr>
      <w:szCs w:val="20"/>
      <w:lang w:val="x-none"/>
    </w:rPr>
  </w:style>
  <w:style w:type="character" w:customStyle="1" w:styleId="TekstprzypisukocowegoZnak">
    <w:name w:val="Tekst przypisu końcowego Znak"/>
    <w:link w:val="Tekstprzypisukocowego"/>
    <w:uiPriority w:val="99"/>
    <w:semiHidden/>
    <w:rsid w:val="00A30EEB"/>
    <w:rPr>
      <w:rFonts w:ascii="Arial" w:hAnsi="Arial"/>
      <w:lang w:eastAsia="en-US"/>
    </w:rPr>
  </w:style>
  <w:style w:type="character" w:styleId="Odwoanieprzypisukocowego">
    <w:name w:val="endnote reference"/>
    <w:uiPriority w:val="99"/>
    <w:semiHidden/>
    <w:unhideWhenUsed/>
    <w:rsid w:val="00A30E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616">
      <w:bodyDiv w:val="1"/>
      <w:marLeft w:val="0"/>
      <w:marRight w:val="0"/>
      <w:marTop w:val="0"/>
      <w:marBottom w:val="0"/>
      <w:divBdr>
        <w:top w:val="none" w:sz="0" w:space="0" w:color="auto"/>
        <w:left w:val="none" w:sz="0" w:space="0" w:color="auto"/>
        <w:bottom w:val="none" w:sz="0" w:space="0" w:color="auto"/>
        <w:right w:val="none" w:sz="0" w:space="0" w:color="auto"/>
      </w:divBdr>
    </w:div>
    <w:div w:id="444736755">
      <w:bodyDiv w:val="1"/>
      <w:marLeft w:val="0"/>
      <w:marRight w:val="0"/>
      <w:marTop w:val="0"/>
      <w:marBottom w:val="0"/>
      <w:divBdr>
        <w:top w:val="none" w:sz="0" w:space="0" w:color="auto"/>
        <w:left w:val="none" w:sz="0" w:space="0" w:color="auto"/>
        <w:bottom w:val="none" w:sz="0" w:space="0" w:color="auto"/>
        <w:right w:val="none" w:sz="0" w:space="0" w:color="auto"/>
      </w:divBdr>
    </w:div>
    <w:div w:id="636033028">
      <w:bodyDiv w:val="1"/>
      <w:marLeft w:val="0"/>
      <w:marRight w:val="0"/>
      <w:marTop w:val="0"/>
      <w:marBottom w:val="0"/>
      <w:divBdr>
        <w:top w:val="none" w:sz="0" w:space="0" w:color="auto"/>
        <w:left w:val="none" w:sz="0" w:space="0" w:color="auto"/>
        <w:bottom w:val="none" w:sz="0" w:space="0" w:color="auto"/>
        <w:right w:val="none" w:sz="0" w:space="0" w:color="auto"/>
      </w:divBdr>
    </w:div>
    <w:div w:id="708187719">
      <w:bodyDiv w:val="1"/>
      <w:marLeft w:val="0"/>
      <w:marRight w:val="0"/>
      <w:marTop w:val="0"/>
      <w:marBottom w:val="0"/>
      <w:divBdr>
        <w:top w:val="none" w:sz="0" w:space="0" w:color="auto"/>
        <w:left w:val="none" w:sz="0" w:space="0" w:color="auto"/>
        <w:bottom w:val="none" w:sz="0" w:space="0" w:color="auto"/>
        <w:right w:val="none" w:sz="0" w:space="0" w:color="auto"/>
      </w:divBdr>
    </w:div>
    <w:div w:id="972561621">
      <w:bodyDiv w:val="1"/>
      <w:marLeft w:val="0"/>
      <w:marRight w:val="0"/>
      <w:marTop w:val="0"/>
      <w:marBottom w:val="0"/>
      <w:divBdr>
        <w:top w:val="none" w:sz="0" w:space="0" w:color="auto"/>
        <w:left w:val="none" w:sz="0" w:space="0" w:color="auto"/>
        <w:bottom w:val="none" w:sz="0" w:space="0" w:color="auto"/>
        <w:right w:val="none" w:sz="0" w:space="0" w:color="auto"/>
      </w:divBdr>
    </w:div>
    <w:div w:id="984433327">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415125329">
      <w:bodyDiv w:val="1"/>
      <w:marLeft w:val="0"/>
      <w:marRight w:val="0"/>
      <w:marTop w:val="0"/>
      <w:marBottom w:val="0"/>
      <w:divBdr>
        <w:top w:val="none" w:sz="0" w:space="0" w:color="auto"/>
        <w:left w:val="none" w:sz="0" w:space="0" w:color="auto"/>
        <w:bottom w:val="none" w:sz="0" w:space="0" w:color="auto"/>
        <w:right w:val="none" w:sz="0" w:space="0" w:color="auto"/>
      </w:divBdr>
    </w:div>
    <w:div w:id="1470250296">
      <w:bodyDiv w:val="1"/>
      <w:marLeft w:val="0"/>
      <w:marRight w:val="0"/>
      <w:marTop w:val="0"/>
      <w:marBottom w:val="0"/>
      <w:divBdr>
        <w:top w:val="none" w:sz="0" w:space="0" w:color="auto"/>
        <w:left w:val="none" w:sz="0" w:space="0" w:color="auto"/>
        <w:bottom w:val="none" w:sz="0" w:space="0" w:color="auto"/>
        <w:right w:val="none" w:sz="0" w:space="0" w:color="auto"/>
      </w:divBdr>
    </w:div>
    <w:div w:id="1524856800">
      <w:bodyDiv w:val="1"/>
      <w:marLeft w:val="0"/>
      <w:marRight w:val="0"/>
      <w:marTop w:val="0"/>
      <w:marBottom w:val="0"/>
      <w:divBdr>
        <w:top w:val="none" w:sz="0" w:space="0" w:color="auto"/>
        <w:left w:val="none" w:sz="0" w:space="0" w:color="auto"/>
        <w:bottom w:val="none" w:sz="0" w:space="0" w:color="auto"/>
        <w:right w:val="none" w:sz="0" w:space="0" w:color="auto"/>
      </w:divBdr>
    </w:div>
    <w:div w:id="162349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AA6ED-F048-4299-8EC2-317E8C1A1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1692</Words>
  <Characters>10157</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ofertowy DZP.271.1.82.2025</dc:title>
  <dc:subject/>
  <dc:creator>MCUW</dc:creator>
  <cp:keywords/>
  <cp:lastModifiedBy>Paweł</cp:lastModifiedBy>
  <cp:revision>2</cp:revision>
  <cp:lastPrinted>2025-10-06T08:54:00Z</cp:lastPrinted>
  <dcterms:created xsi:type="dcterms:W3CDTF">2025-11-28T13:17:00Z</dcterms:created>
  <dcterms:modified xsi:type="dcterms:W3CDTF">2025-11-28T13:17:00Z</dcterms:modified>
</cp:coreProperties>
</file>